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696B918" w14:textId="77777777" w:rsidR="00916821" w:rsidRDefault="00916821" w:rsidP="00256DA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485B20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56DAF">
        <w:rPr>
          <w:rFonts w:ascii="Cambria" w:hAnsi="Cambria" w:cs="Arial"/>
          <w:b/>
          <w:bCs/>
          <w:sz w:val="22"/>
          <w:szCs w:val="22"/>
        </w:rPr>
        <w:t>3</w:t>
      </w:r>
      <w:r w:rsidR="00D6517F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2F4792E1" w14:textId="77777777" w:rsidR="00A96A6D" w:rsidRPr="00A96A6D" w:rsidRDefault="00A96A6D" w:rsidP="00A96A6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67DA8E50" w14:textId="77777777" w:rsidR="000E1C61" w:rsidRPr="00485B20" w:rsidRDefault="000E1C61" w:rsidP="00610C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928554" w14:textId="77777777" w:rsidR="00916821" w:rsidRPr="00485B20" w:rsidRDefault="007E7F84" w:rsidP="00610CB7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485B20">
        <w:rPr>
          <w:rFonts w:ascii="Cambria" w:hAnsi="Cambria" w:cs="Arial"/>
          <w:b/>
          <w:bCs/>
          <w:sz w:val="22"/>
          <w:szCs w:val="22"/>
        </w:rPr>
        <w:t>OPIS PRZEDMIOTU ZAMÓWIENIA</w:t>
      </w:r>
    </w:p>
    <w:p w14:paraId="7E11C16D" w14:textId="77777777" w:rsidR="007E7F84" w:rsidRPr="00485B20" w:rsidRDefault="007E7F84" w:rsidP="00610CB7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A36719B" w14:textId="7078ECE4" w:rsidR="009F16EF" w:rsidRPr="00E75C24" w:rsidRDefault="009F16EF" w:rsidP="009F16EF">
      <w:pPr>
        <w:pStyle w:val="Akapitzlist"/>
        <w:numPr>
          <w:ilvl w:val="0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b/>
          <w:bCs/>
          <w:sz w:val="22"/>
          <w:szCs w:val="22"/>
        </w:rPr>
      </w:pPr>
      <w:r w:rsidRPr="00E75C24">
        <w:rPr>
          <w:rFonts w:ascii="Cambria" w:hAnsi="Cambria"/>
          <w:b/>
          <w:bCs/>
          <w:sz w:val="22"/>
          <w:szCs w:val="22"/>
        </w:rPr>
        <w:t>CZYNNOŚCI ZWIĄZANE Z OBSŁUGĄ RECEPCJI</w:t>
      </w:r>
      <w:r w:rsidR="00270BBB" w:rsidRPr="00E75C24">
        <w:rPr>
          <w:rFonts w:ascii="Cambria" w:hAnsi="Cambria"/>
          <w:b/>
          <w:bCs/>
          <w:sz w:val="22"/>
          <w:szCs w:val="22"/>
        </w:rPr>
        <w:t xml:space="preserve"> HOTELOWEJ</w:t>
      </w:r>
    </w:p>
    <w:p w14:paraId="65B0F649" w14:textId="39E43B0D" w:rsidR="009F16EF" w:rsidRPr="00E75C24" w:rsidRDefault="00270BBB" w:rsidP="009F16EF">
      <w:pPr>
        <w:ind w:left="360"/>
        <w:jc w:val="both"/>
        <w:rPr>
          <w:rFonts w:ascii="Cambria" w:hAnsi="Cambria"/>
          <w:sz w:val="16"/>
          <w:szCs w:val="16"/>
        </w:rPr>
      </w:pPr>
      <w:r w:rsidRPr="00E75C24">
        <w:rPr>
          <w:rFonts w:ascii="Cambria" w:hAnsi="Cambria"/>
          <w:sz w:val="22"/>
          <w:szCs w:val="22"/>
        </w:rPr>
        <w:t xml:space="preserve">Obsługa recepcji hotelowej </w:t>
      </w:r>
      <w:r w:rsidR="00E75C24" w:rsidRPr="00E75C24">
        <w:rPr>
          <w:rFonts w:ascii="Cambria" w:hAnsi="Cambria"/>
          <w:sz w:val="22"/>
          <w:szCs w:val="22"/>
        </w:rPr>
        <w:t>(co najmniej 2 osoby</w:t>
      </w:r>
      <w:r w:rsidR="009F16EF" w:rsidRPr="00E75C24">
        <w:rPr>
          <w:rFonts w:ascii="Cambria" w:hAnsi="Cambria"/>
          <w:sz w:val="22"/>
          <w:szCs w:val="22"/>
        </w:rPr>
        <w:t>)</w:t>
      </w:r>
      <w:r w:rsidR="009F16EF" w:rsidRPr="00E75C24">
        <w:rPr>
          <w:rFonts w:ascii="Cambria" w:hAnsi="Cambria"/>
          <w:sz w:val="16"/>
          <w:szCs w:val="16"/>
        </w:rPr>
        <w:t>.</w:t>
      </w:r>
    </w:p>
    <w:p w14:paraId="50E54A73" w14:textId="77777777" w:rsidR="009F16EF" w:rsidRPr="00270BBB" w:rsidRDefault="009F16EF" w:rsidP="00270BBB">
      <w:p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E75C24">
        <w:rPr>
          <w:rFonts w:ascii="Cambria" w:hAnsi="Cambria"/>
          <w:sz w:val="22"/>
          <w:szCs w:val="22"/>
        </w:rPr>
        <w:t xml:space="preserve">Przedmiot zamówienia będzie realizowany w zależności od potrzeb Hotelu </w:t>
      </w:r>
      <w:r w:rsidRPr="00E75C24">
        <w:rPr>
          <w:rFonts w:ascii="Cambria" w:hAnsi="Cambria"/>
          <w:sz w:val="22"/>
          <w:szCs w:val="22"/>
        </w:rPr>
        <w:br/>
      </w:r>
      <w:r w:rsidRPr="00270BBB">
        <w:rPr>
          <w:rFonts w:ascii="Cambria" w:hAnsi="Cambria"/>
          <w:sz w:val="22"/>
          <w:szCs w:val="22"/>
        </w:rPr>
        <w:t>i prowadzonej w danej chwili działalności. Odbywać się będzie w dni robocze oraz dni ustawowo wolne od pracy od godz. 6</w:t>
      </w:r>
      <w:r w:rsidRPr="00270BBB">
        <w:rPr>
          <w:rFonts w:ascii="Cambria" w:hAnsi="Cambria"/>
          <w:sz w:val="22"/>
          <w:szCs w:val="22"/>
          <w:vertAlign w:val="superscript"/>
        </w:rPr>
        <w:t>00</w:t>
      </w:r>
      <w:r w:rsidRPr="00270BBB">
        <w:rPr>
          <w:rFonts w:ascii="Cambria" w:hAnsi="Cambria"/>
          <w:sz w:val="22"/>
          <w:szCs w:val="22"/>
        </w:rPr>
        <w:t xml:space="preserve"> do godz. 6</w:t>
      </w:r>
      <w:r w:rsidRPr="00270BBB">
        <w:rPr>
          <w:rFonts w:ascii="Cambria" w:hAnsi="Cambria"/>
          <w:sz w:val="22"/>
          <w:szCs w:val="22"/>
          <w:vertAlign w:val="superscript"/>
        </w:rPr>
        <w:t>00</w:t>
      </w:r>
      <w:r w:rsidRPr="00270BBB">
        <w:rPr>
          <w:rFonts w:ascii="Cambria" w:hAnsi="Cambria"/>
          <w:sz w:val="22"/>
          <w:szCs w:val="22"/>
        </w:rPr>
        <w:t xml:space="preserve"> dnia następnego, chyba że Zleceniodawca zadecyduje inaczej.</w:t>
      </w:r>
    </w:p>
    <w:p w14:paraId="07660841" w14:textId="6CF69DFE" w:rsidR="009F16EF" w:rsidRPr="00E75C24" w:rsidRDefault="009F16EF" w:rsidP="00270BBB">
      <w:p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E75C24">
        <w:rPr>
          <w:rFonts w:ascii="Cambria" w:hAnsi="Cambria"/>
          <w:sz w:val="22"/>
          <w:szCs w:val="22"/>
        </w:rPr>
        <w:t xml:space="preserve">Zmiany </w:t>
      </w:r>
      <w:r w:rsidR="00270BBB" w:rsidRPr="00E75C24">
        <w:rPr>
          <w:rFonts w:ascii="Cambria" w:hAnsi="Cambria"/>
          <w:sz w:val="22"/>
          <w:szCs w:val="22"/>
        </w:rPr>
        <w:t xml:space="preserve">pracowników obsługujących recepcję hotelową </w:t>
      </w:r>
      <w:r w:rsidRPr="00E75C24">
        <w:rPr>
          <w:rFonts w:ascii="Cambria" w:hAnsi="Cambria"/>
          <w:sz w:val="22"/>
          <w:szCs w:val="22"/>
        </w:rPr>
        <w:t>muszą być przeprowadzane niezauważalnie dla Gości i nie</w:t>
      </w:r>
      <w:r w:rsidR="005D64CE" w:rsidRPr="00E75C24">
        <w:rPr>
          <w:rFonts w:ascii="Cambria" w:hAnsi="Cambria"/>
          <w:sz w:val="22"/>
          <w:szCs w:val="22"/>
        </w:rPr>
        <w:t xml:space="preserve"> </w:t>
      </w:r>
      <w:r w:rsidRPr="00E75C24">
        <w:rPr>
          <w:rFonts w:ascii="Cambria" w:hAnsi="Cambria"/>
          <w:sz w:val="22"/>
          <w:szCs w:val="22"/>
        </w:rPr>
        <w:t>powodując przerw w ich obsłudze.</w:t>
      </w:r>
      <w:r w:rsidR="00930145" w:rsidRPr="00E75C24">
        <w:rPr>
          <w:rFonts w:ascii="Cambria" w:hAnsi="Cambria"/>
          <w:sz w:val="22"/>
          <w:szCs w:val="22"/>
        </w:rPr>
        <w:t xml:space="preserve"> Wymagania:</w:t>
      </w:r>
    </w:p>
    <w:p w14:paraId="70575D5B" w14:textId="79D97531" w:rsidR="009F16EF" w:rsidRPr="00776F34" w:rsidRDefault="00270BBB" w:rsidP="009F16EF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776F34">
        <w:rPr>
          <w:rFonts w:ascii="Cambria" w:hAnsi="Cambria"/>
          <w:sz w:val="22"/>
          <w:szCs w:val="22"/>
        </w:rPr>
        <w:t xml:space="preserve">Sprawna </w:t>
      </w:r>
      <w:r w:rsidR="009F16EF" w:rsidRPr="00776F34">
        <w:rPr>
          <w:rFonts w:ascii="Cambria" w:hAnsi="Cambria"/>
          <w:sz w:val="22"/>
          <w:szCs w:val="22"/>
        </w:rPr>
        <w:t>, profesjonaln</w:t>
      </w:r>
      <w:r w:rsidRPr="00776F34">
        <w:rPr>
          <w:rFonts w:ascii="Cambria" w:hAnsi="Cambria"/>
          <w:sz w:val="22"/>
          <w:szCs w:val="22"/>
        </w:rPr>
        <w:t xml:space="preserve">a </w:t>
      </w:r>
      <w:r w:rsidR="009F16EF" w:rsidRPr="00776F34">
        <w:rPr>
          <w:rFonts w:ascii="Cambria" w:hAnsi="Cambria"/>
          <w:sz w:val="22"/>
          <w:szCs w:val="22"/>
        </w:rPr>
        <w:t>i życzliw</w:t>
      </w:r>
      <w:r w:rsidR="00E75C24" w:rsidRPr="00776F34">
        <w:rPr>
          <w:rFonts w:ascii="Cambria" w:hAnsi="Cambria"/>
          <w:sz w:val="22"/>
          <w:szCs w:val="22"/>
        </w:rPr>
        <w:t xml:space="preserve">a </w:t>
      </w:r>
      <w:r w:rsidR="009F16EF" w:rsidRPr="00776F34">
        <w:rPr>
          <w:rFonts w:ascii="Cambria" w:hAnsi="Cambria"/>
          <w:sz w:val="22"/>
          <w:szCs w:val="22"/>
        </w:rPr>
        <w:t>obsług</w:t>
      </w:r>
      <w:r w:rsidRPr="00776F34">
        <w:rPr>
          <w:rFonts w:ascii="Cambria" w:hAnsi="Cambria"/>
          <w:sz w:val="22"/>
          <w:szCs w:val="22"/>
        </w:rPr>
        <w:t xml:space="preserve">a </w:t>
      </w:r>
      <w:r w:rsidR="009F16EF" w:rsidRPr="00776F34">
        <w:rPr>
          <w:rFonts w:ascii="Cambria" w:hAnsi="Cambria"/>
          <w:sz w:val="22"/>
          <w:szCs w:val="22"/>
        </w:rPr>
        <w:t>Gości Hotelu, dba</w:t>
      </w:r>
      <w:r w:rsidRPr="00776F34">
        <w:rPr>
          <w:rFonts w:ascii="Cambria" w:hAnsi="Cambria"/>
          <w:sz w:val="22"/>
          <w:szCs w:val="22"/>
        </w:rPr>
        <w:t>łość o </w:t>
      </w:r>
      <w:r w:rsidR="009F16EF" w:rsidRPr="00776F34">
        <w:rPr>
          <w:rFonts w:ascii="Cambria" w:hAnsi="Cambria"/>
          <w:sz w:val="22"/>
          <w:szCs w:val="22"/>
        </w:rPr>
        <w:t>pozytywny wizerunek obiektu przez:</w:t>
      </w:r>
    </w:p>
    <w:p w14:paraId="62A571A7" w14:textId="349E6531" w:rsidR="009F16EF" w:rsidRDefault="009F16EF" w:rsidP="009F16EF">
      <w:pPr>
        <w:pStyle w:val="Akapitzlist"/>
        <w:numPr>
          <w:ilvl w:val="2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776F34">
        <w:rPr>
          <w:rFonts w:ascii="Cambria" w:hAnsi="Cambria"/>
          <w:sz w:val="22"/>
          <w:szCs w:val="22"/>
        </w:rPr>
        <w:t xml:space="preserve">udzielanie rzetelnych i sprawdzonych informacji o dostępności, standardzie i wyposażeniu </w:t>
      </w:r>
      <w:r w:rsidR="00930145" w:rsidRPr="00776F34">
        <w:rPr>
          <w:rFonts w:ascii="Cambria" w:hAnsi="Cambria"/>
          <w:sz w:val="22"/>
          <w:szCs w:val="22"/>
        </w:rPr>
        <w:t>pomieszczeń hotelowych</w:t>
      </w:r>
      <w:r>
        <w:rPr>
          <w:rFonts w:ascii="Cambria" w:hAnsi="Cambria"/>
          <w:sz w:val="22"/>
          <w:szCs w:val="22"/>
        </w:rPr>
        <w:t>,</w:t>
      </w:r>
    </w:p>
    <w:p w14:paraId="00060EC8" w14:textId="77777777" w:rsidR="009F16EF" w:rsidRDefault="009F16EF" w:rsidP="009F16EF">
      <w:pPr>
        <w:pStyle w:val="Akapitzlist"/>
        <w:numPr>
          <w:ilvl w:val="2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stosowanie zwrotów grzecznościowych na powitanie i pożegnanie,</w:t>
      </w:r>
    </w:p>
    <w:p w14:paraId="0371AC7B" w14:textId="77777777" w:rsidR="009F16EF" w:rsidRDefault="009F16EF" w:rsidP="009F16EF">
      <w:pPr>
        <w:pStyle w:val="Akapitzlist"/>
        <w:numPr>
          <w:ilvl w:val="2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obsługiwanie Gości Hotelu w pozycji stojącej, z zachowaniem zasad savoir vivre,</w:t>
      </w:r>
    </w:p>
    <w:p w14:paraId="3AF2A967" w14:textId="77777777" w:rsidR="009F16EF" w:rsidRDefault="009F16EF" w:rsidP="009F16EF">
      <w:pPr>
        <w:pStyle w:val="Akapitzlist"/>
        <w:numPr>
          <w:ilvl w:val="2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„niewidoczność” dla Gości, zachowywanie ciszy i powagi, odnoszenie się z szacunkiem do klientów Hotelu,</w:t>
      </w:r>
    </w:p>
    <w:p w14:paraId="0A5996D4" w14:textId="77777777" w:rsidR="009F16EF" w:rsidRDefault="009F16EF" w:rsidP="009F16EF">
      <w:pPr>
        <w:pStyle w:val="Akapitzlist"/>
        <w:numPr>
          <w:ilvl w:val="2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telefon dzwoniący w recepcji powinien zostać odebrany najpóźniej po 3 sygnale, a w razie nie odebrania jak najszybsze oddzwonienie,</w:t>
      </w:r>
    </w:p>
    <w:p w14:paraId="29FBEC14" w14:textId="77777777" w:rsidR="009F16EF" w:rsidRDefault="009F16EF" w:rsidP="009F16EF">
      <w:pPr>
        <w:pStyle w:val="Akapitzlist"/>
        <w:numPr>
          <w:ilvl w:val="2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każdy telefon odebrany w recepcji musi rozpocząć się od powitania i identyfikacji hotelu, przy czym zawsze należy mieć pod ręką kartkę i długopis, materiały informacyjne, itp.</w:t>
      </w:r>
    </w:p>
    <w:p w14:paraId="409C836C" w14:textId="77777777" w:rsidR="009F16EF" w:rsidRDefault="009F16EF" w:rsidP="009F16EF">
      <w:pPr>
        <w:pStyle w:val="Akapitzlist"/>
        <w:numPr>
          <w:ilvl w:val="2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kierowanie Gości do właściwych miejsc lub osób,</w:t>
      </w:r>
    </w:p>
    <w:p w14:paraId="4F6A9D00" w14:textId="429E9424" w:rsidR="009F16EF" w:rsidRPr="00776F34" w:rsidRDefault="009F16EF" w:rsidP="009F16EF">
      <w:pPr>
        <w:pStyle w:val="Akapitzlist"/>
        <w:numPr>
          <w:ilvl w:val="2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informowanie klienta o orientacyjnym czasie oczekiwania na przygotowanie </w:t>
      </w:r>
      <w:r w:rsidRPr="00776F34">
        <w:rPr>
          <w:rFonts w:ascii="Cambria" w:hAnsi="Cambria"/>
          <w:sz w:val="22"/>
          <w:szCs w:val="22"/>
        </w:rPr>
        <w:t xml:space="preserve">jednostki mieszkalnej oraz </w:t>
      </w:r>
      <w:r w:rsidR="00930145" w:rsidRPr="00776F34">
        <w:rPr>
          <w:rFonts w:ascii="Cambria" w:hAnsi="Cambria"/>
          <w:sz w:val="22"/>
          <w:szCs w:val="22"/>
        </w:rPr>
        <w:t xml:space="preserve">składanie propozycji </w:t>
      </w:r>
      <w:r w:rsidR="00E75C24" w:rsidRPr="00776F34">
        <w:rPr>
          <w:rFonts w:ascii="Cambria" w:hAnsi="Cambria"/>
          <w:sz w:val="22"/>
          <w:szCs w:val="22"/>
        </w:rPr>
        <w:t>przyjęcia</w:t>
      </w:r>
      <w:r w:rsidRPr="00776F34">
        <w:rPr>
          <w:rFonts w:ascii="Cambria" w:hAnsi="Cambria"/>
          <w:sz w:val="22"/>
          <w:szCs w:val="22"/>
        </w:rPr>
        <w:t xml:space="preserve"> bagażu,</w:t>
      </w:r>
    </w:p>
    <w:p w14:paraId="4815EFE0" w14:textId="725233FB" w:rsidR="009F16EF" w:rsidRPr="00776F34" w:rsidRDefault="009F16EF" w:rsidP="009F16EF">
      <w:pPr>
        <w:pStyle w:val="Akapitzlist"/>
        <w:numPr>
          <w:ilvl w:val="2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776F34">
        <w:rPr>
          <w:rFonts w:ascii="Cambria" w:hAnsi="Cambria"/>
          <w:sz w:val="22"/>
          <w:szCs w:val="22"/>
        </w:rPr>
        <w:t>reagowanie na skargi i uwagi Gości</w:t>
      </w:r>
      <w:r w:rsidR="00930145" w:rsidRPr="00776F34">
        <w:rPr>
          <w:rFonts w:ascii="Cambria" w:hAnsi="Cambria"/>
          <w:sz w:val="22"/>
          <w:szCs w:val="22"/>
        </w:rPr>
        <w:t xml:space="preserve"> (</w:t>
      </w:r>
      <w:r w:rsidRPr="00776F34">
        <w:rPr>
          <w:rFonts w:ascii="Cambria" w:hAnsi="Cambria"/>
          <w:sz w:val="22"/>
          <w:szCs w:val="22"/>
        </w:rPr>
        <w:t xml:space="preserve">w miarę możliwości </w:t>
      </w:r>
      <w:r w:rsidR="00930145" w:rsidRPr="00776F34">
        <w:rPr>
          <w:rFonts w:ascii="Cambria" w:hAnsi="Cambria"/>
          <w:sz w:val="22"/>
          <w:szCs w:val="22"/>
        </w:rPr>
        <w:t xml:space="preserve">niezwłoczna ich eliminacja) </w:t>
      </w:r>
      <w:r w:rsidRPr="00776F34">
        <w:rPr>
          <w:rFonts w:ascii="Cambria" w:hAnsi="Cambria"/>
          <w:sz w:val="22"/>
          <w:szCs w:val="22"/>
        </w:rPr>
        <w:t>lub</w:t>
      </w:r>
      <w:r w:rsidR="00930145" w:rsidRPr="00776F34">
        <w:rPr>
          <w:rFonts w:ascii="Cambria" w:hAnsi="Cambria"/>
          <w:sz w:val="22"/>
          <w:szCs w:val="22"/>
        </w:rPr>
        <w:t>/i</w:t>
      </w:r>
      <w:r w:rsidRPr="00776F34">
        <w:rPr>
          <w:rFonts w:ascii="Cambria" w:hAnsi="Cambria"/>
          <w:sz w:val="22"/>
          <w:szCs w:val="22"/>
        </w:rPr>
        <w:t xml:space="preserve"> </w:t>
      </w:r>
      <w:r w:rsidR="00930145" w:rsidRPr="00776F34">
        <w:rPr>
          <w:rFonts w:ascii="Cambria" w:hAnsi="Cambria"/>
          <w:sz w:val="22"/>
          <w:szCs w:val="22"/>
        </w:rPr>
        <w:t xml:space="preserve">informowaniu o zdarzeniu </w:t>
      </w:r>
      <w:r w:rsidRPr="00776F34">
        <w:rPr>
          <w:rFonts w:ascii="Cambria" w:hAnsi="Cambria"/>
          <w:sz w:val="22"/>
          <w:szCs w:val="22"/>
        </w:rPr>
        <w:t>osoby odpowiedzialne,</w:t>
      </w:r>
    </w:p>
    <w:p w14:paraId="0CA04D47" w14:textId="3C4E4126" w:rsidR="009F16EF" w:rsidRPr="00776F34" w:rsidRDefault="009F16EF" w:rsidP="009F16EF">
      <w:pPr>
        <w:pStyle w:val="Akapitzlist"/>
        <w:numPr>
          <w:ilvl w:val="2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776F34">
        <w:rPr>
          <w:rFonts w:ascii="Cambria" w:hAnsi="Cambria"/>
          <w:sz w:val="22"/>
          <w:szCs w:val="22"/>
        </w:rPr>
        <w:t>przyjmowanie zl</w:t>
      </w:r>
      <w:r w:rsidR="00406C43" w:rsidRPr="00776F34">
        <w:rPr>
          <w:rFonts w:ascii="Cambria" w:hAnsi="Cambria"/>
          <w:sz w:val="22"/>
          <w:szCs w:val="22"/>
        </w:rPr>
        <w:t>eceń, próśb</w:t>
      </w:r>
      <w:r w:rsidRPr="00776F34">
        <w:rPr>
          <w:rFonts w:ascii="Cambria" w:hAnsi="Cambria"/>
          <w:sz w:val="22"/>
          <w:szCs w:val="22"/>
        </w:rPr>
        <w:t xml:space="preserve"> Gości i ich realizowanie (m. in. </w:t>
      </w:r>
      <w:r w:rsidR="00406C43" w:rsidRPr="00776F34">
        <w:rPr>
          <w:rFonts w:ascii="Cambria" w:hAnsi="Cambria"/>
          <w:sz w:val="22"/>
          <w:szCs w:val="22"/>
        </w:rPr>
        <w:t>budzenie na życzenie, itp.),</w:t>
      </w:r>
    </w:p>
    <w:p w14:paraId="7CC15BA8" w14:textId="5633D630" w:rsidR="009F16EF" w:rsidRPr="00776F34" w:rsidRDefault="00930145" w:rsidP="009F16EF">
      <w:pPr>
        <w:pStyle w:val="Akapitzlist"/>
        <w:numPr>
          <w:ilvl w:val="2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776F34">
        <w:rPr>
          <w:rFonts w:ascii="Cambria" w:hAnsi="Cambria"/>
          <w:sz w:val="22"/>
          <w:szCs w:val="22"/>
        </w:rPr>
        <w:t>aktywna sprzedaż usług dodatkowych</w:t>
      </w:r>
      <w:r w:rsidR="00E75C24" w:rsidRPr="00776F34">
        <w:rPr>
          <w:rFonts w:ascii="Cambria" w:hAnsi="Cambria"/>
          <w:sz w:val="22"/>
          <w:szCs w:val="22"/>
        </w:rPr>
        <w:t xml:space="preserve"> oraz obsługa</w:t>
      </w:r>
      <w:r w:rsidRPr="00776F34">
        <w:rPr>
          <w:rFonts w:ascii="Cambria" w:hAnsi="Cambria"/>
          <w:sz w:val="22"/>
          <w:szCs w:val="22"/>
        </w:rPr>
        <w:t xml:space="preserve"> </w:t>
      </w:r>
      <w:r w:rsidR="00F83DD7" w:rsidRPr="00776F34">
        <w:rPr>
          <w:rFonts w:ascii="Cambria" w:hAnsi="Cambria"/>
          <w:sz w:val="22"/>
          <w:szCs w:val="22"/>
        </w:rPr>
        <w:t>sauny, balii i</w:t>
      </w:r>
      <w:r w:rsidR="009F16EF" w:rsidRPr="00776F34">
        <w:rPr>
          <w:rFonts w:ascii="Cambria" w:hAnsi="Cambria"/>
          <w:sz w:val="22"/>
          <w:szCs w:val="22"/>
        </w:rPr>
        <w:t xml:space="preserve"> </w:t>
      </w:r>
      <w:r w:rsidRPr="00776F34">
        <w:rPr>
          <w:rFonts w:ascii="Cambria" w:hAnsi="Cambria"/>
          <w:sz w:val="22"/>
          <w:szCs w:val="22"/>
        </w:rPr>
        <w:t>wanny z </w:t>
      </w:r>
      <w:r w:rsidR="00F83DD7" w:rsidRPr="00776F34">
        <w:rPr>
          <w:rFonts w:ascii="Cambria" w:hAnsi="Cambria"/>
          <w:sz w:val="22"/>
          <w:szCs w:val="22"/>
        </w:rPr>
        <w:t>hydromasażem</w:t>
      </w:r>
      <w:r w:rsidR="009F16EF" w:rsidRPr="00776F34">
        <w:rPr>
          <w:rFonts w:ascii="Cambria" w:hAnsi="Cambria"/>
          <w:sz w:val="22"/>
          <w:szCs w:val="22"/>
        </w:rPr>
        <w:t>,</w:t>
      </w:r>
      <w:r w:rsidRPr="00776F34">
        <w:rPr>
          <w:rFonts w:ascii="Cambria" w:hAnsi="Cambria"/>
          <w:sz w:val="22"/>
          <w:szCs w:val="22"/>
        </w:rPr>
        <w:t xml:space="preserve"> rowerów tradycyjnych i elektrycznych,</w:t>
      </w:r>
    </w:p>
    <w:p w14:paraId="20E62515" w14:textId="77777777" w:rsidR="009F16EF" w:rsidRPr="009F16EF" w:rsidRDefault="009F16EF" w:rsidP="009F16EF">
      <w:pPr>
        <w:pStyle w:val="Akapitzlist"/>
        <w:numPr>
          <w:ilvl w:val="2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9F16EF">
        <w:rPr>
          <w:rFonts w:ascii="Cambria" w:hAnsi="Cambria"/>
          <w:sz w:val="22"/>
          <w:szCs w:val="22"/>
        </w:rPr>
        <w:t>udzielanie informacji w zakresie usług lokalnych oraz dodatkowych (dyżury lekarzy, aptek, itp.),</w:t>
      </w:r>
    </w:p>
    <w:p w14:paraId="38296395" w14:textId="52B62FB8" w:rsidR="009F16EF" w:rsidRPr="00776F34" w:rsidRDefault="009F16EF" w:rsidP="009F16EF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9F16EF">
        <w:rPr>
          <w:rFonts w:ascii="Cambria" w:hAnsi="Cambria"/>
          <w:sz w:val="22"/>
          <w:szCs w:val="22"/>
        </w:rPr>
        <w:t>Prowadz</w:t>
      </w:r>
      <w:r w:rsidR="00930145">
        <w:rPr>
          <w:rFonts w:ascii="Cambria" w:hAnsi="Cambria"/>
          <w:sz w:val="22"/>
          <w:szCs w:val="22"/>
        </w:rPr>
        <w:t>enie</w:t>
      </w:r>
      <w:r w:rsidRPr="009F16EF">
        <w:rPr>
          <w:rFonts w:ascii="Cambria" w:hAnsi="Cambria"/>
          <w:sz w:val="22"/>
          <w:szCs w:val="22"/>
        </w:rPr>
        <w:t xml:space="preserve"> sprzedaż</w:t>
      </w:r>
      <w:r w:rsidR="00930145">
        <w:rPr>
          <w:rFonts w:ascii="Cambria" w:hAnsi="Cambria"/>
          <w:sz w:val="22"/>
          <w:szCs w:val="22"/>
        </w:rPr>
        <w:t>y</w:t>
      </w:r>
      <w:r w:rsidRPr="009F16EF">
        <w:rPr>
          <w:rFonts w:ascii="Cambria" w:hAnsi="Cambria"/>
          <w:sz w:val="22"/>
          <w:szCs w:val="22"/>
        </w:rPr>
        <w:t xml:space="preserve"> usług hotelowych dla klientów wraz z dokumentacją (dokon</w:t>
      </w:r>
      <w:r w:rsidR="00930145">
        <w:rPr>
          <w:rFonts w:ascii="Cambria" w:hAnsi="Cambria"/>
          <w:sz w:val="22"/>
          <w:szCs w:val="22"/>
        </w:rPr>
        <w:t>ywanie</w:t>
      </w:r>
      <w:r w:rsidRPr="009F16EF">
        <w:rPr>
          <w:rFonts w:ascii="Cambria" w:hAnsi="Cambria"/>
          <w:sz w:val="22"/>
          <w:szCs w:val="22"/>
        </w:rPr>
        <w:t xml:space="preserve"> rezerwacji</w:t>
      </w:r>
      <w:r w:rsidR="00991CC9">
        <w:rPr>
          <w:rFonts w:ascii="Cambria" w:hAnsi="Cambria"/>
          <w:sz w:val="22"/>
          <w:szCs w:val="22"/>
        </w:rPr>
        <w:t xml:space="preserve"> </w:t>
      </w:r>
      <w:r w:rsidR="00991CC9" w:rsidRPr="006F63F1">
        <w:rPr>
          <w:rFonts w:ascii="Cambria" w:hAnsi="Cambria"/>
          <w:color w:val="000000" w:themeColor="text1"/>
          <w:sz w:val="22"/>
          <w:szCs w:val="22"/>
        </w:rPr>
        <w:t>oraz czynności rejestracyjnych pobytu klientów wraz z</w:t>
      </w:r>
      <w:r w:rsidR="006F63F1" w:rsidRPr="006F63F1">
        <w:rPr>
          <w:rFonts w:ascii="Cambria" w:hAnsi="Cambria"/>
          <w:color w:val="000000" w:themeColor="text1"/>
          <w:sz w:val="22"/>
          <w:szCs w:val="22"/>
        </w:rPr>
        <w:t>e</w:t>
      </w:r>
      <w:r w:rsidR="00991CC9" w:rsidRPr="006F63F1">
        <w:rPr>
          <w:rFonts w:ascii="Cambria" w:hAnsi="Cambria"/>
          <w:color w:val="000000" w:themeColor="text1"/>
          <w:sz w:val="22"/>
          <w:szCs w:val="22"/>
        </w:rPr>
        <w:t xml:space="preserve"> wszystkimi zamówionymi usługami w formie wymaganej przez Zamawiającego</w:t>
      </w:r>
      <w:r w:rsidRPr="006F63F1">
        <w:rPr>
          <w:rFonts w:ascii="Cambria" w:hAnsi="Cambria"/>
          <w:color w:val="000000" w:themeColor="text1"/>
          <w:sz w:val="22"/>
          <w:szCs w:val="22"/>
        </w:rPr>
        <w:t xml:space="preserve">). </w:t>
      </w:r>
      <w:r w:rsidRPr="00776F34">
        <w:rPr>
          <w:rFonts w:ascii="Cambria" w:hAnsi="Cambria"/>
          <w:sz w:val="22"/>
          <w:szCs w:val="22"/>
        </w:rPr>
        <w:t>Prowadz</w:t>
      </w:r>
      <w:r w:rsidR="00930145" w:rsidRPr="00776F34">
        <w:rPr>
          <w:rFonts w:ascii="Cambria" w:hAnsi="Cambria"/>
          <w:sz w:val="22"/>
          <w:szCs w:val="22"/>
        </w:rPr>
        <w:t>enie</w:t>
      </w:r>
      <w:r w:rsidRPr="00776F34">
        <w:rPr>
          <w:rFonts w:ascii="Cambria" w:hAnsi="Cambria"/>
          <w:sz w:val="22"/>
          <w:szCs w:val="22"/>
        </w:rPr>
        <w:t xml:space="preserve"> na bieżąco ewidencj</w:t>
      </w:r>
      <w:r w:rsidR="00930145" w:rsidRPr="00776F34">
        <w:rPr>
          <w:rFonts w:ascii="Cambria" w:hAnsi="Cambria"/>
          <w:sz w:val="22"/>
          <w:szCs w:val="22"/>
        </w:rPr>
        <w:t>i</w:t>
      </w:r>
      <w:r w:rsidRPr="00776F34">
        <w:rPr>
          <w:rFonts w:ascii="Cambria" w:hAnsi="Cambria"/>
          <w:sz w:val="22"/>
          <w:szCs w:val="22"/>
        </w:rPr>
        <w:t xml:space="preserve"> </w:t>
      </w:r>
      <w:r w:rsidR="00930145" w:rsidRPr="00776F34">
        <w:rPr>
          <w:rFonts w:ascii="Cambria" w:hAnsi="Cambria"/>
          <w:sz w:val="22"/>
          <w:szCs w:val="22"/>
        </w:rPr>
        <w:t>wynajętych jednostek mieszkalnych</w:t>
      </w:r>
      <w:r w:rsidRPr="00776F34">
        <w:rPr>
          <w:rFonts w:ascii="Cambria" w:hAnsi="Cambria"/>
          <w:sz w:val="22"/>
          <w:szCs w:val="22"/>
        </w:rPr>
        <w:t>.</w:t>
      </w:r>
    </w:p>
    <w:p w14:paraId="26DE1383" w14:textId="571BEA6E" w:rsidR="009F16EF" w:rsidRPr="00776F34" w:rsidRDefault="00715368" w:rsidP="009F16EF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776F34">
        <w:rPr>
          <w:rFonts w:ascii="Cambria" w:hAnsi="Cambria"/>
          <w:sz w:val="22"/>
          <w:szCs w:val="22"/>
        </w:rPr>
        <w:t>Prowadzenie s</w:t>
      </w:r>
      <w:r w:rsidR="009F16EF" w:rsidRPr="00776F34">
        <w:rPr>
          <w:rFonts w:ascii="Cambria" w:hAnsi="Cambria"/>
          <w:sz w:val="22"/>
          <w:szCs w:val="22"/>
        </w:rPr>
        <w:t>przeda</w:t>
      </w:r>
      <w:r w:rsidRPr="00776F34">
        <w:rPr>
          <w:rFonts w:ascii="Cambria" w:hAnsi="Cambria"/>
          <w:sz w:val="22"/>
          <w:szCs w:val="22"/>
        </w:rPr>
        <w:t xml:space="preserve">ży, rozliczania i ewidencjonowania </w:t>
      </w:r>
      <w:r w:rsidR="009F16EF" w:rsidRPr="00776F34">
        <w:rPr>
          <w:rFonts w:ascii="Cambria" w:hAnsi="Cambria"/>
          <w:sz w:val="22"/>
          <w:szCs w:val="22"/>
        </w:rPr>
        <w:t xml:space="preserve"> artykuł</w:t>
      </w:r>
      <w:r w:rsidRPr="00776F34">
        <w:rPr>
          <w:rFonts w:ascii="Cambria" w:hAnsi="Cambria"/>
          <w:sz w:val="22"/>
          <w:szCs w:val="22"/>
        </w:rPr>
        <w:t>ów</w:t>
      </w:r>
      <w:r w:rsidR="009F16EF" w:rsidRPr="00776F34">
        <w:rPr>
          <w:rFonts w:ascii="Cambria" w:hAnsi="Cambria"/>
          <w:sz w:val="22"/>
          <w:szCs w:val="22"/>
        </w:rPr>
        <w:t xml:space="preserve"> spożywcz</w:t>
      </w:r>
      <w:r w:rsidRPr="00776F34">
        <w:rPr>
          <w:rFonts w:ascii="Cambria" w:hAnsi="Cambria"/>
          <w:sz w:val="22"/>
          <w:szCs w:val="22"/>
        </w:rPr>
        <w:t>ych</w:t>
      </w:r>
      <w:r w:rsidR="009F16EF" w:rsidRPr="00776F34">
        <w:rPr>
          <w:rFonts w:ascii="Cambria" w:hAnsi="Cambria"/>
          <w:sz w:val="22"/>
          <w:szCs w:val="22"/>
        </w:rPr>
        <w:t xml:space="preserve"> stoi</w:t>
      </w:r>
      <w:r w:rsidR="00E75C24" w:rsidRPr="00776F34">
        <w:rPr>
          <w:rFonts w:ascii="Cambria" w:hAnsi="Cambria"/>
          <w:sz w:val="22"/>
          <w:szCs w:val="22"/>
        </w:rPr>
        <w:t>ska promocyjnego „Dobre z lasu”</w:t>
      </w:r>
      <w:r w:rsidR="009F16EF" w:rsidRPr="00776F34">
        <w:rPr>
          <w:rFonts w:ascii="Cambria" w:hAnsi="Cambria"/>
          <w:sz w:val="22"/>
          <w:szCs w:val="22"/>
        </w:rPr>
        <w:t xml:space="preserve">. </w:t>
      </w:r>
      <w:r w:rsidR="00D5140F" w:rsidRPr="00776F34">
        <w:rPr>
          <w:rFonts w:ascii="Cambria" w:hAnsi="Cambria"/>
          <w:sz w:val="22"/>
          <w:szCs w:val="22"/>
        </w:rPr>
        <w:t>Wykonawca</w:t>
      </w:r>
      <w:r w:rsidR="00F83DD7" w:rsidRPr="00776F34">
        <w:rPr>
          <w:rFonts w:ascii="Cambria" w:hAnsi="Cambria"/>
          <w:sz w:val="22"/>
          <w:szCs w:val="22"/>
        </w:rPr>
        <w:t xml:space="preserve"> p</w:t>
      </w:r>
      <w:r w:rsidR="009F16EF" w:rsidRPr="00776F34">
        <w:rPr>
          <w:rFonts w:ascii="Cambria" w:hAnsi="Cambria"/>
          <w:sz w:val="22"/>
          <w:szCs w:val="22"/>
        </w:rPr>
        <w:t>onosi materialną odpowiedzialność za niez</w:t>
      </w:r>
      <w:r w:rsidR="00D5140F" w:rsidRPr="00776F34">
        <w:rPr>
          <w:rFonts w:ascii="Cambria" w:hAnsi="Cambria"/>
          <w:sz w:val="22"/>
          <w:szCs w:val="22"/>
        </w:rPr>
        <w:t>godności w </w:t>
      </w:r>
      <w:r w:rsidR="009F16EF" w:rsidRPr="00776F34">
        <w:rPr>
          <w:rFonts w:ascii="Cambria" w:hAnsi="Cambria"/>
          <w:sz w:val="22"/>
          <w:szCs w:val="22"/>
        </w:rPr>
        <w:t>asortymencie stoiska.</w:t>
      </w:r>
    </w:p>
    <w:p w14:paraId="309F4DE6" w14:textId="57992E27" w:rsidR="009F16EF" w:rsidRPr="00776F34" w:rsidRDefault="009F16EF" w:rsidP="009F16EF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776F34">
        <w:rPr>
          <w:rFonts w:ascii="Cambria" w:hAnsi="Cambria"/>
          <w:sz w:val="22"/>
          <w:szCs w:val="22"/>
        </w:rPr>
        <w:t>Kwater</w:t>
      </w:r>
      <w:r w:rsidR="00F640C7" w:rsidRPr="00776F34">
        <w:rPr>
          <w:rFonts w:ascii="Cambria" w:hAnsi="Cambria"/>
          <w:sz w:val="22"/>
          <w:szCs w:val="22"/>
        </w:rPr>
        <w:t>owanie</w:t>
      </w:r>
      <w:r w:rsidRPr="00776F34">
        <w:rPr>
          <w:rFonts w:ascii="Cambria" w:hAnsi="Cambria"/>
          <w:sz w:val="22"/>
          <w:szCs w:val="22"/>
        </w:rPr>
        <w:t xml:space="preserve"> Gości Hotelu zgodnie z ustaleniami z upoważnionym przedstawicielem zamawiającego (lub osobą przez niego upoważnioną).</w:t>
      </w:r>
      <w:r w:rsidR="00F640C7" w:rsidRPr="00776F34">
        <w:rPr>
          <w:rFonts w:ascii="Cambria" w:hAnsi="Cambria"/>
          <w:sz w:val="22"/>
          <w:szCs w:val="22"/>
        </w:rPr>
        <w:t xml:space="preserve"> </w:t>
      </w:r>
      <w:r w:rsidRPr="00776F34">
        <w:rPr>
          <w:rFonts w:ascii="Cambria" w:hAnsi="Cambria"/>
          <w:sz w:val="22"/>
          <w:szCs w:val="22"/>
        </w:rPr>
        <w:t xml:space="preserve"> Zna liczbę aktualnie zakwaterowanych osób.</w:t>
      </w:r>
    </w:p>
    <w:p w14:paraId="398E3BD6" w14:textId="03D336E5" w:rsidR="00AA039B" w:rsidRPr="00776F34" w:rsidRDefault="00AA039B" w:rsidP="00AA039B">
      <w:pPr>
        <w:pStyle w:val="Akapitzlist"/>
        <w:numPr>
          <w:ilvl w:val="1"/>
          <w:numId w:val="18"/>
        </w:numPr>
        <w:jc w:val="both"/>
        <w:rPr>
          <w:rFonts w:ascii="Cambria" w:hAnsi="Cambria"/>
          <w:sz w:val="22"/>
          <w:szCs w:val="22"/>
        </w:rPr>
      </w:pPr>
      <w:r w:rsidRPr="00776F34">
        <w:rPr>
          <w:rFonts w:ascii="Cambria" w:hAnsi="Cambria"/>
          <w:sz w:val="22"/>
          <w:szCs w:val="22"/>
        </w:rPr>
        <w:t>Zarządzanie rezerwacjami w kanałach online przy zachowaniu zasad ochrony danych osobowych (RODO).</w:t>
      </w:r>
    </w:p>
    <w:p w14:paraId="1EDA2B8C" w14:textId="148CA4AC" w:rsidR="00AA039B" w:rsidRPr="00776F34" w:rsidRDefault="00AA039B" w:rsidP="00AA039B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776F34">
        <w:rPr>
          <w:rFonts w:ascii="Cambria" w:hAnsi="Cambria"/>
          <w:sz w:val="22"/>
          <w:szCs w:val="22"/>
        </w:rPr>
        <w:lastRenderedPageBreak/>
        <w:t>Znajomość i</w:t>
      </w:r>
      <w:r w:rsidRPr="00776F34">
        <w:rPr>
          <w:rFonts w:ascii="Cambria" w:hAnsi="Cambria"/>
          <w:strike/>
          <w:sz w:val="22"/>
          <w:szCs w:val="22"/>
        </w:rPr>
        <w:t xml:space="preserve"> </w:t>
      </w:r>
      <w:r w:rsidRPr="00776F34">
        <w:rPr>
          <w:rFonts w:ascii="Cambria" w:hAnsi="Cambria"/>
          <w:sz w:val="22"/>
          <w:szCs w:val="22"/>
        </w:rPr>
        <w:t>przestrzeganie obowiązujących Ustawą Standardów Ochrony Małoletnich</w:t>
      </w:r>
    </w:p>
    <w:p w14:paraId="5EFF2FB6" w14:textId="5D1DEE4B" w:rsidR="00841CC8" w:rsidRPr="00AA039B" w:rsidRDefault="00AA039B" w:rsidP="00AA039B">
      <w:pPr>
        <w:pStyle w:val="Akapitzlist"/>
        <w:numPr>
          <w:ilvl w:val="1"/>
          <w:numId w:val="22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AA039B">
        <w:rPr>
          <w:rFonts w:ascii="Cambria" w:hAnsi="Cambria"/>
          <w:sz w:val="22"/>
          <w:szCs w:val="22"/>
        </w:rPr>
        <w:t>Identyfik</w:t>
      </w:r>
      <w:r>
        <w:rPr>
          <w:rFonts w:ascii="Cambria" w:hAnsi="Cambria"/>
          <w:sz w:val="22"/>
          <w:szCs w:val="22"/>
        </w:rPr>
        <w:t>owanie</w:t>
      </w:r>
      <w:r w:rsidRPr="00AA039B">
        <w:rPr>
          <w:rFonts w:ascii="Cambria" w:hAnsi="Cambria"/>
          <w:sz w:val="22"/>
          <w:szCs w:val="22"/>
        </w:rPr>
        <w:t xml:space="preserve"> małoletniego i relacj</w:t>
      </w:r>
      <w:r>
        <w:rPr>
          <w:rFonts w:ascii="Cambria" w:hAnsi="Cambria"/>
          <w:sz w:val="22"/>
          <w:szCs w:val="22"/>
        </w:rPr>
        <w:t>i</w:t>
      </w:r>
      <w:r w:rsidR="00841CC8" w:rsidRPr="00AA039B">
        <w:rPr>
          <w:rFonts w:ascii="Cambria" w:hAnsi="Cambria"/>
          <w:sz w:val="22"/>
          <w:szCs w:val="22"/>
        </w:rPr>
        <w:t xml:space="preserve"> z dorosłym:</w:t>
      </w:r>
    </w:p>
    <w:p w14:paraId="7ED6422A" w14:textId="74506918" w:rsidR="00841CC8" w:rsidRPr="00841CC8" w:rsidRDefault="00841CC8" w:rsidP="00776F34">
      <w:pPr>
        <w:pStyle w:val="Akapitzlist"/>
        <w:numPr>
          <w:ilvl w:val="1"/>
          <w:numId w:val="27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841CC8">
        <w:rPr>
          <w:rFonts w:ascii="Cambria" w:hAnsi="Cambria"/>
          <w:sz w:val="22"/>
          <w:szCs w:val="22"/>
        </w:rPr>
        <w:t xml:space="preserve">Legitymowanie każdego </w:t>
      </w:r>
      <w:r w:rsidR="00AA039B">
        <w:rPr>
          <w:rFonts w:ascii="Cambria" w:hAnsi="Cambria"/>
          <w:sz w:val="22"/>
          <w:szCs w:val="22"/>
        </w:rPr>
        <w:t>G</w:t>
      </w:r>
      <w:r w:rsidRPr="00841CC8">
        <w:rPr>
          <w:rFonts w:ascii="Cambria" w:hAnsi="Cambria"/>
          <w:sz w:val="22"/>
          <w:szCs w:val="22"/>
        </w:rPr>
        <w:t>ościa przyjeżdżającego z dzieckiem w celu ustalenia tożsamości małoletniego.</w:t>
      </w:r>
    </w:p>
    <w:p w14:paraId="7CB5386B" w14:textId="0C75CE09" w:rsidR="00841CC8" w:rsidRPr="00841CC8" w:rsidRDefault="00841CC8" w:rsidP="00776F34">
      <w:pPr>
        <w:pStyle w:val="Akapitzlist"/>
        <w:numPr>
          <w:ilvl w:val="1"/>
          <w:numId w:val="27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841CC8">
        <w:rPr>
          <w:rFonts w:ascii="Cambria" w:hAnsi="Cambria"/>
          <w:sz w:val="22"/>
          <w:szCs w:val="22"/>
        </w:rPr>
        <w:t>Weryfik</w:t>
      </w:r>
      <w:r w:rsidR="00AA039B">
        <w:rPr>
          <w:rFonts w:ascii="Cambria" w:hAnsi="Cambria"/>
          <w:sz w:val="22"/>
          <w:szCs w:val="22"/>
        </w:rPr>
        <w:t>owanie</w:t>
      </w:r>
      <w:r w:rsidRPr="00841CC8">
        <w:rPr>
          <w:rFonts w:ascii="Cambria" w:hAnsi="Cambria"/>
          <w:sz w:val="22"/>
          <w:szCs w:val="22"/>
        </w:rPr>
        <w:t xml:space="preserve"> pokrewieństwa lub uprawnień dorosłego do sprawowania opieki nad dzieckiem (np. zgoda rodziców</w:t>
      </w:r>
      <w:r w:rsidR="00AA039B">
        <w:rPr>
          <w:rFonts w:ascii="Cambria" w:hAnsi="Cambria"/>
          <w:sz w:val="22"/>
          <w:szCs w:val="22"/>
        </w:rPr>
        <w:t>, dokumenty tożsamości, wpisy w </w:t>
      </w:r>
      <w:r w:rsidRPr="00841CC8">
        <w:rPr>
          <w:rFonts w:ascii="Cambria" w:hAnsi="Cambria"/>
          <w:sz w:val="22"/>
          <w:szCs w:val="22"/>
        </w:rPr>
        <w:t>dokumentach podróży).</w:t>
      </w:r>
    </w:p>
    <w:p w14:paraId="4AF45C89" w14:textId="2220C914" w:rsidR="00841CC8" w:rsidRPr="00AA039B" w:rsidRDefault="00841CC8" w:rsidP="00776F34">
      <w:pPr>
        <w:pStyle w:val="Akapitzlist"/>
        <w:numPr>
          <w:ilvl w:val="1"/>
          <w:numId w:val="27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841CC8">
        <w:rPr>
          <w:rFonts w:ascii="Cambria" w:hAnsi="Cambria"/>
          <w:sz w:val="22"/>
          <w:szCs w:val="22"/>
        </w:rPr>
        <w:t>Prowadzenie dokumentacji z czynności sprawdzających zgodnie z wewnętrzną polityką Standardów Ochrony Małoletnich.</w:t>
      </w:r>
    </w:p>
    <w:p w14:paraId="6A7C4B11" w14:textId="783623E8" w:rsidR="009F16EF" w:rsidRPr="00776F34" w:rsidRDefault="009F16EF" w:rsidP="009F16EF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776F34">
        <w:rPr>
          <w:rFonts w:ascii="Cambria" w:hAnsi="Cambria"/>
          <w:sz w:val="22"/>
          <w:szCs w:val="22"/>
        </w:rPr>
        <w:t>Wprowadza</w:t>
      </w:r>
      <w:r w:rsidR="00F640C7" w:rsidRPr="00776F34">
        <w:rPr>
          <w:rFonts w:ascii="Cambria" w:hAnsi="Cambria"/>
          <w:sz w:val="22"/>
          <w:szCs w:val="22"/>
        </w:rPr>
        <w:t>nie</w:t>
      </w:r>
      <w:r w:rsidRPr="00776F34">
        <w:rPr>
          <w:rFonts w:ascii="Cambria" w:hAnsi="Cambria"/>
          <w:sz w:val="22"/>
          <w:szCs w:val="22"/>
        </w:rPr>
        <w:t xml:space="preserve"> dan</w:t>
      </w:r>
      <w:r w:rsidR="00F640C7" w:rsidRPr="00776F34">
        <w:rPr>
          <w:rFonts w:ascii="Cambria" w:hAnsi="Cambria"/>
          <w:sz w:val="22"/>
          <w:szCs w:val="22"/>
        </w:rPr>
        <w:t>ych</w:t>
      </w:r>
      <w:r w:rsidRPr="00776F34">
        <w:rPr>
          <w:rFonts w:ascii="Cambria" w:hAnsi="Cambria"/>
          <w:sz w:val="22"/>
          <w:szCs w:val="22"/>
        </w:rPr>
        <w:t xml:space="preserve"> Gości do hotelowej bazy danych</w:t>
      </w:r>
      <w:r w:rsidR="00F640C7" w:rsidRPr="00776F34">
        <w:rPr>
          <w:rFonts w:ascii="Cambria" w:hAnsi="Cambria"/>
          <w:sz w:val="22"/>
          <w:szCs w:val="22"/>
        </w:rPr>
        <w:t xml:space="preserve"> i do grafiku </w:t>
      </w:r>
      <w:r w:rsidR="004B0B28" w:rsidRPr="00776F34">
        <w:rPr>
          <w:rFonts w:ascii="Cambria" w:hAnsi="Cambria"/>
          <w:sz w:val="22"/>
          <w:szCs w:val="22"/>
        </w:rPr>
        <w:t xml:space="preserve">oraz </w:t>
      </w:r>
      <w:r w:rsidR="00F640C7" w:rsidRPr="00776F34">
        <w:rPr>
          <w:rFonts w:ascii="Cambria" w:hAnsi="Cambria"/>
          <w:sz w:val="22"/>
          <w:szCs w:val="22"/>
        </w:rPr>
        <w:t>bieżące aktualizowanie stanu zakwaterowania</w:t>
      </w:r>
      <w:r w:rsidRPr="00776F34">
        <w:rPr>
          <w:rFonts w:ascii="Cambria" w:hAnsi="Cambria"/>
          <w:sz w:val="22"/>
          <w:szCs w:val="22"/>
        </w:rPr>
        <w:t>.</w:t>
      </w:r>
    </w:p>
    <w:p w14:paraId="3D58B533" w14:textId="053E72BE" w:rsidR="009F16EF" w:rsidRPr="009F16EF" w:rsidRDefault="009F16EF" w:rsidP="009F16EF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9F16EF">
        <w:rPr>
          <w:rFonts w:ascii="Cambria" w:hAnsi="Cambria"/>
          <w:sz w:val="22"/>
          <w:szCs w:val="22"/>
        </w:rPr>
        <w:t>Obsług</w:t>
      </w:r>
      <w:r w:rsidR="00F640C7">
        <w:rPr>
          <w:rFonts w:ascii="Cambria" w:hAnsi="Cambria"/>
          <w:sz w:val="22"/>
          <w:szCs w:val="22"/>
        </w:rPr>
        <w:t>iwanie połączeń telefonicznych, skrzynki</w:t>
      </w:r>
      <w:r w:rsidRPr="009F16EF">
        <w:rPr>
          <w:rFonts w:ascii="Cambria" w:hAnsi="Cambria"/>
          <w:sz w:val="22"/>
          <w:szCs w:val="22"/>
        </w:rPr>
        <w:t xml:space="preserve"> e-mail Hotelu, portal</w:t>
      </w:r>
      <w:r w:rsidR="00F640C7">
        <w:rPr>
          <w:rFonts w:ascii="Cambria" w:hAnsi="Cambria"/>
          <w:sz w:val="22"/>
          <w:szCs w:val="22"/>
        </w:rPr>
        <w:t>i</w:t>
      </w:r>
      <w:r w:rsidRPr="009F16EF">
        <w:rPr>
          <w:rFonts w:ascii="Cambria" w:hAnsi="Cambria"/>
          <w:sz w:val="22"/>
          <w:szCs w:val="22"/>
        </w:rPr>
        <w:t xml:space="preserve"> </w:t>
      </w:r>
      <w:r w:rsidR="00F640C7" w:rsidRPr="009F16EF">
        <w:rPr>
          <w:rFonts w:ascii="Cambria" w:hAnsi="Cambria"/>
          <w:sz w:val="22"/>
          <w:szCs w:val="22"/>
        </w:rPr>
        <w:t>rezerwacyjn</w:t>
      </w:r>
      <w:r w:rsidR="00F640C7">
        <w:rPr>
          <w:rFonts w:ascii="Cambria" w:hAnsi="Cambria"/>
          <w:sz w:val="22"/>
          <w:szCs w:val="22"/>
        </w:rPr>
        <w:t>ych</w:t>
      </w:r>
      <w:r w:rsidRPr="009F16EF">
        <w:rPr>
          <w:rFonts w:ascii="Cambria" w:hAnsi="Cambria"/>
          <w:sz w:val="22"/>
          <w:szCs w:val="22"/>
        </w:rPr>
        <w:t xml:space="preserve"> oraz program hotelowy.</w:t>
      </w:r>
    </w:p>
    <w:p w14:paraId="0F2C4032" w14:textId="74C48383" w:rsidR="009F16EF" w:rsidRPr="009F16EF" w:rsidRDefault="009F16EF" w:rsidP="009F16EF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9F16EF">
        <w:rPr>
          <w:rFonts w:ascii="Cambria" w:hAnsi="Cambria"/>
          <w:sz w:val="22"/>
          <w:szCs w:val="22"/>
        </w:rPr>
        <w:t>Prowadz</w:t>
      </w:r>
      <w:r w:rsidR="002237BE">
        <w:rPr>
          <w:rFonts w:ascii="Cambria" w:hAnsi="Cambria"/>
          <w:sz w:val="22"/>
          <w:szCs w:val="22"/>
        </w:rPr>
        <w:t>enie</w:t>
      </w:r>
      <w:r w:rsidRPr="009F16EF">
        <w:rPr>
          <w:rFonts w:ascii="Cambria" w:hAnsi="Cambria"/>
          <w:sz w:val="22"/>
          <w:szCs w:val="22"/>
        </w:rPr>
        <w:t xml:space="preserve"> sprzedaż</w:t>
      </w:r>
      <w:r w:rsidR="002237BE">
        <w:rPr>
          <w:rFonts w:ascii="Cambria" w:hAnsi="Cambria"/>
          <w:sz w:val="22"/>
          <w:szCs w:val="22"/>
        </w:rPr>
        <w:t>y</w:t>
      </w:r>
      <w:r w:rsidRPr="009F16EF">
        <w:rPr>
          <w:rFonts w:ascii="Cambria" w:hAnsi="Cambria"/>
          <w:sz w:val="22"/>
          <w:szCs w:val="22"/>
        </w:rPr>
        <w:t xml:space="preserve"> i rejestr</w:t>
      </w:r>
      <w:r w:rsidR="002237BE">
        <w:rPr>
          <w:rFonts w:ascii="Cambria" w:hAnsi="Cambria"/>
          <w:sz w:val="22"/>
          <w:szCs w:val="22"/>
        </w:rPr>
        <w:t>u</w:t>
      </w:r>
      <w:r w:rsidRPr="009F16EF">
        <w:rPr>
          <w:rFonts w:ascii="Cambria" w:hAnsi="Cambria"/>
          <w:sz w:val="22"/>
          <w:szCs w:val="22"/>
        </w:rPr>
        <w:t xml:space="preserve"> usług dodatkowych oferowanych przez Hotel zgodnie z zasadami sprzedaży detalicznej usług i zgodnie z obiegiem dokumentów.</w:t>
      </w:r>
    </w:p>
    <w:p w14:paraId="2FA76966" w14:textId="28C9D4E9" w:rsidR="009F16EF" w:rsidRPr="002237BE" w:rsidRDefault="009F16EF" w:rsidP="009F16EF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2237BE">
        <w:rPr>
          <w:rFonts w:ascii="Cambria" w:hAnsi="Cambria"/>
          <w:sz w:val="22"/>
          <w:szCs w:val="22"/>
        </w:rPr>
        <w:t>Pobiera</w:t>
      </w:r>
      <w:r w:rsidR="002237BE" w:rsidRPr="002237BE">
        <w:rPr>
          <w:rFonts w:ascii="Cambria" w:hAnsi="Cambria"/>
          <w:sz w:val="22"/>
          <w:szCs w:val="22"/>
        </w:rPr>
        <w:t>nie</w:t>
      </w:r>
      <w:r w:rsidRPr="002237BE">
        <w:rPr>
          <w:rFonts w:ascii="Cambria" w:hAnsi="Cambria"/>
          <w:sz w:val="22"/>
          <w:szCs w:val="22"/>
        </w:rPr>
        <w:t xml:space="preserve"> opłat (w formie gotówkowej i bezgotówkowej) za zrealizowane usługi hotelowe i rozlicza</w:t>
      </w:r>
      <w:r w:rsidR="002237BE" w:rsidRPr="002237BE">
        <w:rPr>
          <w:rFonts w:ascii="Cambria" w:hAnsi="Cambria"/>
          <w:sz w:val="22"/>
          <w:szCs w:val="22"/>
        </w:rPr>
        <w:t>nie</w:t>
      </w:r>
      <w:r w:rsidRPr="002237BE">
        <w:rPr>
          <w:rFonts w:ascii="Cambria" w:hAnsi="Cambria"/>
          <w:sz w:val="22"/>
          <w:szCs w:val="22"/>
        </w:rPr>
        <w:t xml:space="preserve"> się z nich na bieżąco z przedstawicielem</w:t>
      </w:r>
      <w:r w:rsidR="00944330" w:rsidRPr="002237BE">
        <w:rPr>
          <w:rFonts w:ascii="Cambria" w:hAnsi="Cambria"/>
          <w:sz w:val="22"/>
          <w:szCs w:val="22"/>
        </w:rPr>
        <w:t xml:space="preserve"> Zamawiającego. Wystawia</w:t>
      </w:r>
      <w:r w:rsidR="002237BE" w:rsidRPr="002237BE">
        <w:rPr>
          <w:rFonts w:ascii="Cambria" w:hAnsi="Cambria"/>
          <w:sz w:val="22"/>
          <w:szCs w:val="22"/>
        </w:rPr>
        <w:t>nie</w:t>
      </w:r>
      <w:r w:rsidR="00944330" w:rsidRPr="002237BE">
        <w:rPr>
          <w:rFonts w:ascii="Cambria" w:hAnsi="Cambria"/>
          <w:sz w:val="22"/>
          <w:szCs w:val="22"/>
        </w:rPr>
        <w:t xml:space="preserve"> </w:t>
      </w:r>
      <w:r w:rsidRPr="002237BE">
        <w:rPr>
          <w:rFonts w:ascii="Cambria" w:hAnsi="Cambria"/>
          <w:sz w:val="22"/>
          <w:szCs w:val="22"/>
        </w:rPr>
        <w:t>paragon</w:t>
      </w:r>
      <w:r w:rsidR="002237BE" w:rsidRPr="002237BE">
        <w:rPr>
          <w:rFonts w:ascii="Cambria" w:hAnsi="Cambria"/>
          <w:sz w:val="22"/>
          <w:szCs w:val="22"/>
        </w:rPr>
        <w:t>ów</w:t>
      </w:r>
      <w:r w:rsidRPr="002237BE">
        <w:rPr>
          <w:rFonts w:ascii="Cambria" w:hAnsi="Cambria"/>
          <w:sz w:val="22"/>
          <w:szCs w:val="22"/>
        </w:rPr>
        <w:t xml:space="preserve"> lub faktur VAT. W celu</w:t>
      </w:r>
      <w:r w:rsidR="002237BE" w:rsidRPr="002237BE">
        <w:rPr>
          <w:rFonts w:ascii="Cambria" w:hAnsi="Cambria"/>
          <w:sz w:val="22"/>
          <w:szCs w:val="22"/>
        </w:rPr>
        <w:t xml:space="preserve"> rozliczenia się ze sprzedaży z </w:t>
      </w:r>
      <w:r w:rsidRPr="002237BE">
        <w:rPr>
          <w:rFonts w:ascii="Cambria" w:hAnsi="Cambria"/>
          <w:sz w:val="22"/>
          <w:szCs w:val="22"/>
        </w:rPr>
        <w:t>przedstawicielem zamawiającego pracownik wypełnia zestawienie sprzedaży wszystkich dokonanych i</w:t>
      </w:r>
      <w:r w:rsidR="00023FA5" w:rsidRPr="002237BE">
        <w:rPr>
          <w:rFonts w:ascii="Cambria" w:hAnsi="Cambria"/>
          <w:sz w:val="22"/>
          <w:szCs w:val="22"/>
        </w:rPr>
        <w:t xml:space="preserve"> </w:t>
      </w:r>
      <w:r w:rsidRPr="002237BE">
        <w:rPr>
          <w:rFonts w:ascii="Cambria" w:hAnsi="Cambria"/>
          <w:sz w:val="22"/>
          <w:szCs w:val="22"/>
        </w:rPr>
        <w:t>realizowanych w </w:t>
      </w:r>
      <w:r w:rsidR="002237BE" w:rsidRPr="002237BE">
        <w:rPr>
          <w:rFonts w:ascii="Cambria" w:hAnsi="Cambria"/>
          <w:sz w:val="22"/>
          <w:szCs w:val="22"/>
        </w:rPr>
        <w:t> </w:t>
      </w:r>
      <w:r w:rsidRPr="002237BE">
        <w:rPr>
          <w:rFonts w:ascii="Cambria" w:hAnsi="Cambria"/>
          <w:sz w:val="22"/>
          <w:szCs w:val="22"/>
        </w:rPr>
        <w:t>Hotelu form płatności. Ponosi materialną odpowiedzialność za nieprawidłowe rozliczenia finansowe wpływające na szkodę Zamawiającego.</w:t>
      </w:r>
    </w:p>
    <w:p w14:paraId="4483407A" w14:textId="352A21E7" w:rsidR="009F16EF" w:rsidRPr="00776F34" w:rsidRDefault="009F16EF" w:rsidP="009F16EF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trike/>
          <w:sz w:val="22"/>
          <w:szCs w:val="22"/>
        </w:rPr>
      </w:pPr>
      <w:r w:rsidRPr="00776F34">
        <w:rPr>
          <w:rFonts w:ascii="Cambria" w:hAnsi="Cambria"/>
          <w:sz w:val="22"/>
          <w:szCs w:val="22"/>
        </w:rPr>
        <w:t>Przekaz</w:t>
      </w:r>
      <w:r w:rsidR="002237BE" w:rsidRPr="00776F34">
        <w:rPr>
          <w:rFonts w:ascii="Cambria" w:hAnsi="Cambria"/>
          <w:sz w:val="22"/>
          <w:szCs w:val="22"/>
        </w:rPr>
        <w:t>ywanie</w:t>
      </w:r>
      <w:r w:rsidRPr="00776F34">
        <w:rPr>
          <w:rFonts w:ascii="Cambria" w:hAnsi="Cambria"/>
          <w:sz w:val="22"/>
          <w:szCs w:val="22"/>
        </w:rPr>
        <w:t xml:space="preserve"> na bieżąco osobie odpowiedzialnej za usługi sprzątania </w:t>
      </w:r>
      <w:r w:rsidR="002237BE" w:rsidRPr="00776F34">
        <w:rPr>
          <w:rFonts w:ascii="Cambria" w:hAnsi="Cambria"/>
          <w:sz w:val="22"/>
          <w:szCs w:val="22"/>
        </w:rPr>
        <w:t xml:space="preserve">jednostek mieszkalnych i innych pomieszczeń hotelowych </w:t>
      </w:r>
      <w:r w:rsidRPr="00776F34">
        <w:rPr>
          <w:rFonts w:ascii="Cambria" w:hAnsi="Cambria"/>
          <w:sz w:val="22"/>
          <w:szCs w:val="22"/>
        </w:rPr>
        <w:t>wszelki</w:t>
      </w:r>
      <w:r w:rsidR="002237BE" w:rsidRPr="00776F34">
        <w:rPr>
          <w:rFonts w:ascii="Cambria" w:hAnsi="Cambria"/>
          <w:sz w:val="22"/>
          <w:szCs w:val="22"/>
        </w:rPr>
        <w:t xml:space="preserve">ch istotnych informacji związanych z prawidłowych funkcjonowaniem obiektu – zgodnie z grafikiem sprzątań. </w:t>
      </w:r>
    </w:p>
    <w:p w14:paraId="7A4D5AAA" w14:textId="330B5BCE" w:rsidR="009F16EF" w:rsidRPr="0007304D" w:rsidRDefault="009F16EF" w:rsidP="009F16EF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776F34">
        <w:rPr>
          <w:rFonts w:ascii="Cambria" w:hAnsi="Cambria"/>
          <w:sz w:val="22"/>
          <w:szCs w:val="22"/>
        </w:rPr>
        <w:t>Prowadz</w:t>
      </w:r>
      <w:r w:rsidR="003D5ACF" w:rsidRPr="00776F34">
        <w:rPr>
          <w:rFonts w:ascii="Cambria" w:hAnsi="Cambria"/>
          <w:sz w:val="22"/>
          <w:szCs w:val="22"/>
        </w:rPr>
        <w:t>enie ewidencji</w:t>
      </w:r>
      <w:r w:rsidRPr="00776F34">
        <w:rPr>
          <w:rFonts w:ascii="Cambria" w:hAnsi="Cambria"/>
          <w:sz w:val="22"/>
          <w:szCs w:val="22"/>
        </w:rPr>
        <w:t xml:space="preserve"> uczestników szkoleń, grup zorganizowanych oraz Gości indywidualnych (przygotow</w:t>
      </w:r>
      <w:r w:rsidR="003D5ACF" w:rsidRPr="00776F34">
        <w:rPr>
          <w:rFonts w:ascii="Cambria" w:hAnsi="Cambria"/>
          <w:sz w:val="22"/>
          <w:szCs w:val="22"/>
        </w:rPr>
        <w:t>ywanie niezbędnej dokumentacji</w:t>
      </w:r>
      <w:r w:rsidRPr="00776F34">
        <w:rPr>
          <w:rFonts w:ascii="Cambria" w:hAnsi="Cambria"/>
          <w:sz w:val="22"/>
          <w:szCs w:val="22"/>
        </w:rPr>
        <w:t xml:space="preserve"> do prawidłowego </w:t>
      </w:r>
      <w:r w:rsidRPr="0007304D">
        <w:rPr>
          <w:rFonts w:ascii="Cambria" w:hAnsi="Cambria"/>
          <w:sz w:val="22"/>
          <w:szCs w:val="22"/>
        </w:rPr>
        <w:t>rozliczenia szkoleń</w:t>
      </w:r>
      <w:r w:rsidR="00E75C24">
        <w:rPr>
          <w:rFonts w:ascii="Cambria" w:hAnsi="Cambria"/>
          <w:sz w:val="22"/>
          <w:szCs w:val="22"/>
        </w:rPr>
        <w:t>, narad i innych spotkań</w:t>
      </w:r>
      <w:r w:rsidRPr="0007304D">
        <w:rPr>
          <w:rFonts w:ascii="Cambria" w:hAnsi="Cambria"/>
          <w:sz w:val="22"/>
          <w:szCs w:val="22"/>
        </w:rPr>
        <w:t xml:space="preserve"> zgodnie z zapotrzebowaniem Zamawiającego).</w:t>
      </w:r>
      <w:r w:rsidR="0007304D" w:rsidRPr="0007304D">
        <w:rPr>
          <w:rFonts w:ascii="Cambria" w:hAnsi="Cambria"/>
          <w:sz w:val="22"/>
          <w:szCs w:val="22"/>
        </w:rPr>
        <w:t xml:space="preserve"> </w:t>
      </w:r>
    </w:p>
    <w:p w14:paraId="049C1D81" w14:textId="01764903" w:rsidR="009F16EF" w:rsidRPr="009F16EF" w:rsidRDefault="003D5ACF" w:rsidP="009F16EF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Organizowanie </w:t>
      </w:r>
      <w:r w:rsidR="0007304D">
        <w:rPr>
          <w:rFonts w:ascii="Cambria" w:hAnsi="Cambria"/>
          <w:sz w:val="22"/>
          <w:szCs w:val="22"/>
        </w:rPr>
        <w:t>bufet</w:t>
      </w:r>
      <w:r>
        <w:rPr>
          <w:rFonts w:ascii="Cambria" w:hAnsi="Cambria"/>
          <w:sz w:val="22"/>
          <w:szCs w:val="22"/>
        </w:rPr>
        <w:t>u</w:t>
      </w:r>
      <w:r w:rsidR="0007304D">
        <w:rPr>
          <w:rFonts w:ascii="Cambria" w:hAnsi="Cambria"/>
          <w:sz w:val="22"/>
          <w:szCs w:val="22"/>
        </w:rPr>
        <w:t xml:space="preserve"> kawow</w:t>
      </w:r>
      <w:r>
        <w:rPr>
          <w:rFonts w:ascii="Cambria" w:hAnsi="Cambria"/>
          <w:sz w:val="22"/>
          <w:szCs w:val="22"/>
        </w:rPr>
        <w:t>ego</w:t>
      </w:r>
      <w:r w:rsidR="0007304D">
        <w:rPr>
          <w:rFonts w:ascii="Cambria" w:hAnsi="Cambria"/>
          <w:sz w:val="22"/>
          <w:szCs w:val="22"/>
        </w:rPr>
        <w:t xml:space="preserve"> podczas </w:t>
      </w:r>
      <w:r w:rsidR="009F16EF" w:rsidRPr="0007304D">
        <w:rPr>
          <w:rFonts w:ascii="Cambria" w:hAnsi="Cambria"/>
          <w:sz w:val="22"/>
          <w:szCs w:val="22"/>
        </w:rPr>
        <w:t xml:space="preserve">szkoleń wskazanych do realizacji przez Zamawiającego poprzez </w:t>
      </w:r>
      <w:r w:rsidR="00D5140F" w:rsidRPr="00F83DD7">
        <w:rPr>
          <w:rFonts w:ascii="Cambria" w:hAnsi="Cambria"/>
          <w:sz w:val="22"/>
          <w:szCs w:val="22"/>
        </w:rPr>
        <w:t>przygotowanie</w:t>
      </w:r>
      <w:r w:rsidR="00D5140F">
        <w:rPr>
          <w:rFonts w:ascii="Cambria" w:hAnsi="Cambria"/>
          <w:sz w:val="22"/>
          <w:szCs w:val="22"/>
        </w:rPr>
        <w:t xml:space="preserve"> i </w:t>
      </w:r>
      <w:r w:rsidR="00F83DD7">
        <w:rPr>
          <w:rFonts w:ascii="Cambria" w:hAnsi="Cambria"/>
          <w:sz w:val="22"/>
          <w:szCs w:val="22"/>
        </w:rPr>
        <w:t>ustawienie</w:t>
      </w:r>
      <w:r w:rsidR="009F16EF" w:rsidRPr="0007304D">
        <w:rPr>
          <w:rFonts w:ascii="Cambria" w:hAnsi="Cambria"/>
          <w:sz w:val="22"/>
          <w:szCs w:val="22"/>
        </w:rPr>
        <w:t xml:space="preserve"> m.in. napoi, wody</w:t>
      </w:r>
      <w:r w:rsidR="009F16EF" w:rsidRPr="009F16EF">
        <w:rPr>
          <w:rFonts w:ascii="Cambria" w:hAnsi="Cambria"/>
          <w:sz w:val="22"/>
          <w:szCs w:val="22"/>
        </w:rPr>
        <w:t xml:space="preserve">, ciasta, ciastek, owoców, itp. w następujący sposób: </w:t>
      </w:r>
    </w:p>
    <w:p w14:paraId="74248725" w14:textId="77777777" w:rsidR="009F16EF" w:rsidRDefault="009F16EF" w:rsidP="009F16EF">
      <w:pPr>
        <w:pStyle w:val="Akapitzlist"/>
        <w:numPr>
          <w:ilvl w:val="2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9F16EF">
        <w:rPr>
          <w:rFonts w:ascii="Cambria" w:hAnsi="Cambria"/>
          <w:sz w:val="22"/>
          <w:szCs w:val="22"/>
        </w:rPr>
        <w:t>z zachowaniem ustalonych</w:t>
      </w:r>
      <w:r>
        <w:rPr>
          <w:rFonts w:ascii="Cambria" w:hAnsi="Cambria"/>
          <w:sz w:val="22"/>
          <w:szCs w:val="22"/>
        </w:rPr>
        <w:t xml:space="preserve"> gramatur,</w:t>
      </w:r>
    </w:p>
    <w:p w14:paraId="386199DE" w14:textId="77777777" w:rsidR="009F16EF" w:rsidRDefault="009F16EF" w:rsidP="009F16EF">
      <w:pPr>
        <w:pStyle w:val="Akapitzlist"/>
        <w:numPr>
          <w:ilvl w:val="2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podawane w odpowiednich temperaturach,</w:t>
      </w:r>
    </w:p>
    <w:p w14:paraId="1358A435" w14:textId="77777777" w:rsidR="009F16EF" w:rsidRDefault="009F16EF" w:rsidP="009F16EF">
      <w:pPr>
        <w:pStyle w:val="Akapitzlist"/>
        <w:numPr>
          <w:ilvl w:val="2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podanie higieniczne potraw,</w:t>
      </w:r>
    </w:p>
    <w:p w14:paraId="4AA02E77" w14:textId="26D80F6D" w:rsidR="009F16EF" w:rsidRPr="0007304D" w:rsidRDefault="009F16EF" w:rsidP="009F16EF">
      <w:pPr>
        <w:pStyle w:val="Akapitzlist"/>
        <w:numPr>
          <w:ilvl w:val="2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07304D">
        <w:rPr>
          <w:rFonts w:ascii="Cambria" w:hAnsi="Cambria"/>
          <w:sz w:val="22"/>
          <w:szCs w:val="22"/>
        </w:rPr>
        <w:t>ułożenie potraw na talerzach estetycznie i odpowiednio ułożon</w:t>
      </w:r>
      <w:r w:rsidR="00E75C24">
        <w:rPr>
          <w:rFonts w:ascii="Cambria" w:hAnsi="Cambria"/>
          <w:sz w:val="22"/>
          <w:szCs w:val="22"/>
        </w:rPr>
        <w:t>ych</w:t>
      </w:r>
      <w:r w:rsidRPr="0007304D">
        <w:rPr>
          <w:rFonts w:ascii="Cambria" w:hAnsi="Cambria"/>
          <w:sz w:val="22"/>
          <w:szCs w:val="22"/>
        </w:rPr>
        <w:t>,</w:t>
      </w:r>
    </w:p>
    <w:p w14:paraId="7E236152" w14:textId="6375439D" w:rsidR="009F16EF" w:rsidRPr="0007304D" w:rsidRDefault="00E75C24" w:rsidP="009F16EF">
      <w:pPr>
        <w:pStyle w:val="Akapitzlist"/>
        <w:numPr>
          <w:ilvl w:val="2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umiejętn</w:t>
      </w:r>
      <w:r w:rsidR="009F16EF" w:rsidRPr="0007304D">
        <w:rPr>
          <w:rFonts w:ascii="Cambria" w:hAnsi="Cambria"/>
          <w:sz w:val="22"/>
          <w:szCs w:val="22"/>
        </w:rPr>
        <w:t>e udekorowan</w:t>
      </w:r>
      <w:r>
        <w:rPr>
          <w:rFonts w:ascii="Cambria" w:hAnsi="Cambria"/>
          <w:sz w:val="22"/>
          <w:szCs w:val="22"/>
        </w:rPr>
        <w:t>i</w:t>
      </w:r>
      <w:r w:rsidR="009F16EF" w:rsidRPr="0007304D">
        <w:rPr>
          <w:rFonts w:ascii="Cambria" w:hAnsi="Cambria"/>
          <w:sz w:val="22"/>
          <w:szCs w:val="22"/>
        </w:rPr>
        <w:t xml:space="preserve">e </w:t>
      </w:r>
      <w:r>
        <w:rPr>
          <w:rFonts w:ascii="Cambria" w:hAnsi="Cambria"/>
          <w:sz w:val="22"/>
          <w:szCs w:val="22"/>
        </w:rPr>
        <w:t xml:space="preserve">potraw na stołach </w:t>
      </w:r>
      <w:r w:rsidR="009F16EF" w:rsidRPr="0007304D">
        <w:rPr>
          <w:rFonts w:ascii="Cambria" w:hAnsi="Cambria"/>
          <w:sz w:val="22"/>
          <w:szCs w:val="22"/>
        </w:rPr>
        <w:t>z zachowaniem estetycznego wyglądu,</w:t>
      </w:r>
    </w:p>
    <w:p w14:paraId="2E597BAE" w14:textId="77777777" w:rsidR="009F16EF" w:rsidRPr="0007304D" w:rsidRDefault="009F16EF" w:rsidP="009F16EF">
      <w:pPr>
        <w:pStyle w:val="Akapitzlist"/>
        <w:numPr>
          <w:ilvl w:val="2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07304D">
        <w:rPr>
          <w:rFonts w:ascii="Cambria" w:hAnsi="Cambria"/>
          <w:sz w:val="22"/>
          <w:szCs w:val="22"/>
        </w:rPr>
        <w:t>przygotowanie i wydanie posiłków musi nastąpić w czasie określonym przez Zamawiającego.</w:t>
      </w:r>
    </w:p>
    <w:p w14:paraId="39EA8379" w14:textId="15EA78D5" w:rsidR="0007304D" w:rsidRDefault="009F16EF" w:rsidP="0007304D">
      <w:pPr>
        <w:pStyle w:val="Akapitzlist"/>
        <w:numPr>
          <w:ilvl w:val="1"/>
          <w:numId w:val="18"/>
        </w:numPr>
        <w:shd w:val="clear" w:color="auto" w:fill="FFFFFF" w:themeFill="background1"/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07304D">
        <w:rPr>
          <w:rFonts w:ascii="Cambria" w:hAnsi="Cambria"/>
          <w:sz w:val="22"/>
          <w:szCs w:val="22"/>
        </w:rPr>
        <w:t>Utrzym</w:t>
      </w:r>
      <w:r w:rsidR="003D5ACF">
        <w:rPr>
          <w:rFonts w:ascii="Cambria" w:hAnsi="Cambria"/>
          <w:sz w:val="22"/>
          <w:szCs w:val="22"/>
        </w:rPr>
        <w:t>ywanie</w:t>
      </w:r>
      <w:r w:rsidRPr="0007304D">
        <w:rPr>
          <w:rFonts w:ascii="Cambria" w:hAnsi="Cambria"/>
          <w:sz w:val="22"/>
          <w:szCs w:val="22"/>
        </w:rPr>
        <w:t xml:space="preserve"> należyt</w:t>
      </w:r>
      <w:r w:rsidR="003D5ACF">
        <w:rPr>
          <w:rFonts w:ascii="Cambria" w:hAnsi="Cambria"/>
          <w:sz w:val="22"/>
          <w:szCs w:val="22"/>
        </w:rPr>
        <w:t>ego</w:t>
      </w:r>
      <w:r w:rsidRPr="0007304D">
        <w:rPr>
          <w:rFonts w:ascii="Cambria" w:hAnsi="Cambria"/>
          <w:sz w:val="22"/>
          <w:szCs w:val="22"/>
        </w:rPr>
        <w:t xml:space="preserve"> porządk</w:t>
      </w:r>
      <w:r w:rsidR="003D5ACF">
        <w:rPr>
          <w:rFonts w:ascii="Cambria" w:hAnsi="Cambria"/>
          <w:sz w:val="22"/>
          <w:szCs w:val="22"/>
        </w:rPr>
        <w:t>u</w:t>
      </w:r>
      <w:r w:rsidRPr="0007304D">
        <w:rPr>
          <w:rFonts w:ascii="Cambria" w:hAnsi="Cambria"/>
          <w:sz w:val="22"/>
          <w:szCs w:val="22"/>
        </w:rPr>
        <w:t xml:space="preserve"> na stanowisku pracy oraz w pomieszczeniach </w:t>
      </w:r>
      <w:r w:rsidRPr="00E75C24">
        <w:rPr>
          <w:rFonts w:ascii="Cambria" w:hAnsi="Cambria"/>
          <w:sz w:val="22"/>
          <w:szCs w:val="22"/>
        </w:rPr>
        <w:t>wspólnych zlokalizowany</w:t>
      </w:r>
      <w:r w:rsidR="0007304D" w:rsidRPr="00E75C24">
        <w:rPr>
          <w:rFonts w:ascii="Cambria" w:hAnsi="Cambria"/>
          <w:sz w:val="22"/>
          <w:szCs w:val="22"/>
        </w:rPr>
        <w:t>ch w pobliżu recepcji</w:t>
      </w:r>
      <w:r w:rsidR="003D5ACF" w:rsidRPr="00E75C24">
        <w:rPr>
          <w:rFonts w:ascii="Cambria" w:hAnsi="Cambria"/>
          <w:sz w:val="22"/>
          <w:szCs w:val="22"/>
        </w:rPr>
        <w:t xml:space="preserve"> hotelowej</w:t>
      </w:r>
      <w:r w:rsidR="0007304D" w:rsidRPr="00E75C24">
        <w:rPr>
          <w:rFonts w:ascii="Cambria" w:hAnsi="Cambria"/>
          <w:sz w:val="22"/>
          <w:szCs w:val="22"/>
        </w:rPr>
        <w:t xml:space="preserve"> (m. in. ha</w:t>
      </w:r>
      <w:r w:rsidRPr="00E75C24">
        <w:rPr>
          <w:rFonts w:ascii="Cambria" w:hAnsi="Cambria"/>
          <w:sz w:val="22"/>
          <w:szCs w:val="22"/>
        </w:rPr>
        <w:t>ll</w:t>
      </w:r>
      <w:r w:rsidR="00A87689" w:rsidRPr="00E75C24">
        <w:rPr>
          <w:rFonts w:ascii="Cambria" w:hAnsi="Cambria"/>
          <w:sz w:val="22"/>
          <w:szCs w:val="22"/>
        </w:rPr>
        <w:t xml:space="preserve"> recepcyjny</w:t>
      </w:r>
      <w:r w:rsidRPr="00E75C24">
        <w:rPr>
          <w:rFonts w:ascii="Cambria" w:hAnsi="Cambria"/>
          <w:sz w:val="22"/>
          <w:szCs w:val="22"/>
        </w:rPr>
        <w:t xml:space="preserve">, </w:t>
      </w:r>
      <w:r w:rsidR="00A87689" w:rsidRPr="00E75C24">
        <w:rPr>
          <w:rFonts w:ascii="Cambria" w:hAnsi="Cambria"/>
          <w:sz w:val="22"/>
          <w:szCs w:val="22"/>
        </w:rPr>
        <w:t xml:space="preserve">ogólnodostępne </w:t>
      </w:r>
      <w:r w:rsidRPr="00E75C24">
        <w:rPr>
          <w:rFonts w:ascii="Cambria" w:hAnsi="Cambria"/>
          <w:sz w:val="22"/>
          <w:szCs w:val="22"/>
        </w:rPr>
        <w:t>toalety,</w:t>
      </w:r>
      <w:r w:rsidR="00A87689" w:rsidRPr="00E75C24">
        <w:rPr>
          <w:rFonts w:ascii="Cambria" w:hAnsi="Cambria"/>
          <w:sz w:val="22"/>
          <w:szCs w:val="22"/>
        </w:rPr>
        <w:t xml:space="preserve"> sale szkoleniowo – konferencyjne,</w:t>
      </w:r>
      <w:r w:rsidRPr="00E75C24">
        <w:rPr>
          <w:rFonts w:ascii="Cambria" w:hAnsi="Cambria"/>
          <w:sz w:val="22"/>
          <w:szCs w:val="22"/>
        </w:rPr>
        <w:t xml:space="preserve"> itp.).</w:t>
      </w:r>
    </w:p>
    <w:p w14:paraId="5690A4D3" w14:textId="6AC5B958" w:rsidR="00406C43" w:rsidRDefault="00A87689" w:rsidP="00E161FE">
      <w:pPr>
        <w:pStyle w:val="Akapitzlist"/>
        <w:numPr>
          <w:ilvl w:val="1"/>
          <w:numId w:val="18"/>
        </w:numPr>
        <w:shd w:val="clear" w:color="auto" w:fill="FFFFFF" w:themeFill="background1"/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406C43">
        <w:rPr>
          <w:rFonts w:ascii="Cambria" w:hAnsi="Cambria"/>
          <w:sz w:val="22"/>
          <w:szCs w:val="22"/>
        </w:rPr>
        <w:t>Utrzym</w:t>
      </w:r>
      <w:r w:rsidR="003D5ACF">
        <w:rPr>
          <w:rFonts w:ascii="Cambria" w:hAnsi="Cambria"/>
          <w:sz w:val="22"/>
          <w:szCs w:val="22"/>
        </w:rPr>
        <w:t>ywanie</w:t>
      </w:r>
      <w:r w:rsidRPr="00406C43">
        <w:rPr>
          <w:rFonts w:ascii="Cambria" w:hAnsi="Cambria"/>
          <w:sz w:val="22"/>
          <w:szCs w:val="22"/>
        </w:rPr>
        <w:t xml:space="preserve"> należyt</w:t>
      </w:r>
      <w:r w:rsidR="003D5ACF">
        <w:rPr>
          <w:rFonts w:ascii="Cambria" w:hAnsi="Cambria"/>
          <w:sz w:val="22"/>
          <w:szCs w:val="22"/>
        </w:rPr>
        <w:t>ego</w:t>
      </w:r>
      <w:r w:rsidRPr="00406C43">
        <w:rPr>
          <w:rFonts w:ascii="Cambria" w:hAnsi="Cambria"/>
          <w:sz w:val="22"/>
          <w:szCs w:val="22"/>
        </w:rPr>
        <w:t xml:space="preserve"> porządk</w:t>
      </w:r>
      <w:r w:rsidR="003D5ACF">
        <w:rPr>
          <w:rFonts w:ascii="Cambria" w:hAnsi="Cambria"/>
          <w:sz w:val="22"/>
          <w:szCs w:val="22"/>
        </w:rPr>
        <w:t>u</w:t>
      </w:r>
      <w:r w:rsidRPr="00406C43">
        <w:rPr>
          <w:rFonts w:ascii="Cambria" w:hAnsi="Cambria"/>
          <w:sz w:val="22"/>
          <w:szCs w:val="22"/>
        </w:rPr>
        <w:t xml:space="preserve"> przed wejściami do Hotelu (m.in. opróżnia</w:t>
      </w:r>
      <w:r w:rsidR="003D5ACF">
        <w:rPr>
          <w:rFonts w:ascii="Cambria" w:hAnsi="Cambria"/>
          <w:sz w:val="22"/>
          <w:szCs w:val="22"/>
        </w:rPr>
        <w:t>nie</w:t>
      </w:r>
      <w:r w:rsidRPr="00406C43">
        <w:rPr>
          <w:rFonts w:ascii="Cambria" w:hAnsi="Cambria"/>
          <w:sz w:val="22"/>
          <w:szCs w:val="22"/>
        </w:rPr>
        <w:t xml:space="preserve"> popielnic, zamiata</w:t>
      </w:r>
      <w:r w:rsidR="003D5ACF">
        <w:rPr>
          <w:rFonts w:ascii="Cambria" w:hAnsi="Cambria"/>
          <w:sz w:val="22"/>
          <w:szCs w:val="22"/>
        </w:rPr>
        <w:t>nie</w:t>
      </w:r>
      <w:r w:rsidRPr="00406C43">
        <w:rPr>
          <w:rFonts w:ascii="Cambria" w:hAnsi="Cambria"/>
          <w:sz w:val="22"/>
          <w:szCs w:val="22"/>
        </w:rPr>
        <w:t xml:space="preserve"> śmieci, odśnieża</w:t>
      </w:r>
      <w:r w:rsidR="003D5ACF">
        <w:rPr>
          <w:rFonts w:ascii="Cambria" w:hAnsi="Cambria"/>
          <w:sz w:val="22"/>
          <w:szCs w:val="22"/>
        </w:rPr>
        <w:t>nie</w:t>
      </w:r>
      <w:r w:rsidRPr="00406C43">
        <w:rPr>
          <w:rFonts w:ascii="Cambria" w:hAnsi="Cambria"/>
          <w:sz w:val="22"/>
          <w:szCs w:val="22"/>
        </w:rPr>
        <w:t xml:space="preserve"> wejścia do budynku, itp.)</w:t>
      </w:r>
    </w:p>
    <w:p w14:paraId="68B9FFF1" w14:textId="2869FF72" w:rsidR="000A2969" w:rsidRPr="00406C43" w:rsidRDefault="009F16EF" w:rsidP="00E161FE">
      <w:pPr>
        <w:pStyle w:val="Akapitzlist"/>
        <w:numPr>
          <w:ilvl w:val="1"/>
          <w:numId w:val="18"/>
        </w:numPr>
        <w:shd w:val="clear" w:color="auto" w:fill="FFFFFF" w:themeFill="background1"/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406C43">
        <w:rPr>
          <w:rFonts w:ascii="Cambria" w:hAnsi="Cambria"/>
          <w:sz w:val="22"/>
          <w:szCs w:val="22"/>
        </w:rPr>
        <w:t>Db</w:t>
      </w:r>
      <w:r w:rsidR="000A2969" w:rsidRPr="00406C43">
        <w:rPr>
          <w:rFonts w:ascii="Cambria" w:hAnsi="Cambria"/>
          <w:sz w:val="22"/>
          <w:szCs w:val="22"/>
        </w:rPr>
        <w:t>a</w:t>
      </w:r>
      <w:r w:rsidR="003D5ACF">
        <w:rPr>
          <w:rFonts w:ascii="Cambria" w:hAnsi="Cambria"/>
          <w:sz w:val="22"/>
          <w:szCs w:val="22"/>
        </w:rPr>
        <w:t>łość</w:t>
      </w:r>
      <w:r w:rsidR="000A2969" w:rsidRPr="00406C43">
        <w:rPr>
          <w:rFonts w:ascii="Cambria" w:hAnsi="Cambria"/>
          <w:sz w:val="22"/>
          <w:szCs w:val="22"/>
        </w:rPr>
        <w:t xml:space="preserve"> o schludny wizerunek recepcji i</w:t>
      </w:r>
      <w:r w:rsidRPr="00406C43">
        <w:rPr>
          <w:rFonts w:ascii="Cambria" w:hAnsi="Cambria"/>
          <w:sz w:val="22"/>
          <w:szCs w:val="22"/>
        </w:rPr>
        <w:t xml:space="preserve"> stoiska promocyjnego</w:t>
      </w:r>
      <w:r w:rsidR="000A2969" w:rsidRPr="00406C43">
        <w:rPr>
          <w:rFonts w:ascii="Cambria" w:hAnsi="Cambria"/>
          <w:sz w:val="22"/>
          <w:szCs w:val="22"/>
        </w:rPr>
        <w:t>,</w:t>
      </w:r>
    </w:p>
    <w:p w14:paraId="429CAD6C" w14:textId="5F8246B4" w:rsidR="000A2969" w:rsidRPr="00F83DD7" w:rsidRDefault="00BD18BE" w:rsidP="000A2969">
      <w:pPr>
        <w:pStyle w:val="Akapitzlist"/>
        <w:numPr>
          <w:ilvl w:val="1"/>
          <w:numId w:val="18"/>
        </w:numPr>
        <w:shd w:val="clear" w:color="auto" w:fill="FFFFFF" w:themeFill="background1"/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F83DD7">
        <w:rPr>
          <w:rFonts w:ascii="Cambria" w:hAnsi="Cambria"/>
          <w:sz w:val="22"/>
          <w:szCs w:val="22"/>
        </w:rPr>
        <w:t>Pielęgn</w:t>
      </w:r>
      <w:r w:rsidR="003D5ACF">
        <w:rPr>
          <w:rFonts w:ascii="Cambria" w:hAnsi="Cambria"/>
          <w:sz w:val="22"/>
          <w:szCs w:val="22"/>
        </w:rPr>
        <w:t>owanie</w:t>
      </w:r>
      <w:r w:rsidR="00D5140F" w:rsidRPr="00F83DD7">
        <w:rPr>
          <w:rFonts w:ascii="Cambria" w:hAnsi="Cambria"/>
          <w:sz w:val="22"/>
          <w:szCs w:val="22"/>
        </w:rPr>
        <w:t xml:space="preserve"> (a w szczególności podlewa</w:t>
      </w:r>
      <w:r w:rsidR="003D5ACF">
        <w:rPr>
          <w:rFonts w:ascii="Cambria" w:hAnsi="Cambria"/>
          <w:sz w:val="22"/>
          <w:szCs w:val="22"/>
        </w:rPr>
        <w:t>nie</w:t>
      </w:r>
      <w:r w:rsidR="00D5140F" w:rsidRPr="00F83DD7">
        <w:rPr>
          <w:rFonts w:ascii="Cambria" w:hAnsi="Cambria"/>
          <w:sz w:val="22"/>
          <w:szCs w:val="22"/>
        </w:rPr>
        <w:t xml:space="preserve">) </w:t>
      </w:r>
      <w:r w:rsidRPr="00F83DD7">
        <w:rPr>
          <w:rFonts w:ascii="Cambria" w:hAnsi="Cambria"/>
          <w:sz w:val="22"/>
          <w:szCs w:val="22"/>
        </w:rPr>
        <w:t xml:space="preserve">roślin </w:t>
      </w:r>
      <w:r w:rsidR="00A87689" w:rsidRPr="00F83DD7">
        <w:rPr>
          <w:rFonts w:ascii="Cambria" w:hAnsi="Cambria"/>
          <w:sz w:val="22"/>
          <w:szCs w:val="22"/>
        </w:rPr>
        <w:t>doniczkow</w:t>
      </w:r>
      <w:r w:rsidR="003D5ACF">
        <w:rPr>
          <w:rFonts w:ascii="Cambria" w:hAnsi="Cambria"/>
          <w:sz w:val="22"/>
          <w:szCs w:val="22"/>
        </w:rPr>
        <w:t>ych</w:t>
      </w:r>
      <w:r w:rsidR="00A87689" w:rsidRPr="00F83DD7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znajdując</w:t>
      </w:r>
      <w:r w:rsidR="003D5ACF">
        <w:rPr>
          <w:rFonts w:ascii="Cambria" w:hAnsi="Cambria"/>
          <w:sz w:val="22"/>
          <w:szCs w:val="22"/>
        </w:rPr>
        <w:t>ych się w </w:t>
      </w:r>
      <w:r w:rsidR="009F16EF" w:rsidRPr="0007304D">
        <w:rPr>
          <w:rFonts w:ascii="Cambria" w:hAnsi="Cambria"/>
          <w:sz w:val="22"/>
          <w:szCs w:val="22"/>
        </w:rPr>
        <w:t>Hotelu (recepcja, hol, klatki schodowe</w:t>
      </w:r>
      <w:r>
        <w:rPr>
          <w:rFonts w:ascii="Cambria" w:hAnsi="Cambria"/>
          <w:sz w:val="22"/>
          <w:szCs w:val="22"/>
        </w:rPr>
        <w:t>, taras widokowy</w:t>
      </w:r>
      <w:r w:rsidR="009F16EF" w:rsidRPr="0007304D">
        <w:rPr>
          <w:rFonts w:ascii="Cambria" w:hAnsi="Cambria"/>
          <w:sz w:val="22"/>
          <w:szCs w:val="22"/>
        </w:rPr>
        <w:t>)</w:t>
      </w:r>
      <w:r>
        <w:rPr>
          <w:rFonts w:ascii="Cambria" w:hAnsi="Cambria"/>
          <w:sz w:val="22"/>
          <w:szCs w:val="22"/>
        </w:rPr>
        <w:t xml:space="preserve">, </w:t>
      </w:r>
      <w:r w:rsidR="000A2969">
        <w:rPr>
          <w:rFonts w:ascii="Cambria" w:hAnsi="Cambria"/>
          <w:sz w:val="22"/>
          <w:szCs w:val="22"/>
        </w:rPr>
        <w:t>przy wejściach do Hotelu</w:t>
      </w:r>
      <w:r>
        <w:rPr>
          <w:rFonts w:ascii="Cambria" w:hAnsi="Cambria"/>
          <w:sz w:val="22"/>
          <w:szCs w:val="22"/>
        </w:rPr>
        <w:t xml:space="preserve"> oraz na terenie otaczającym Hotel</w:t>
      </w:r>
      <w:r w:rsidR="00D5140F">
        <w:rPr>
          <w:rFonts w:ascii="Cambria" w:hAnsi="Cambria"/>
          <w:sz w:val="22"/>
          <w:szCs w:val="22"/>
        </w:rPr>
        <w:t>.</w:t>
      </w:r>
      <w:r w:rsidR="00D5140F" w:rsidRPr="00D5140F">
        <w:rPr>
          <w:rFonts w:ascii="Cambria" w:hAnsi="Cambria"/>
          <w:color w:val="FF0000"/>
          <w:sz w:val="22"/>
          <w:szCs w:val="22"/>
        </w:rPr>
        <w:t xml:space="preserve"> </w:t>
      </w:r>
      <w:r w:rsidR="00D5140F" w:rsidRPr="00F83DD7">
        <w:rPr>
          <w:rFonts w:ascii="Cambria" w:hAnsi="Cambria"/>
          <w:b/>
          <w:sz w:val="22"/>
          <w:szCs w:val="22"/>
        </w:rPr>
        <w:t>Wykonawca</w:t>
      </w:r>
      <w:r w:rsidR="00D5140F" w:rsidRPr="00F83DD7">
        <w:rPr>
          <w:rFonts w:ascii="Cambria" w:hAnsi="Cambria"/>
          <w:sz w:val="22"/>
          <w:szCs w:val="22"/>
        </w:rPr>
        <w:t xml:space="preserve"> </w:t>
      </w:r>
      <w:r w:rsidR="00D5140F" w:rsidRPr="00406C43">
        <w:rPr>
          <w:rFonts w:ascii="Cambria" w:hAnsi="Cambria"/>
          <w:b/>
          <w:sz w:val="22"/>
          <w:szCs w:val="22"/>
        </w:rPr>
        <w:t>odpowiada materialnie</w:t>
      </w:r>
      <w:r w:rsidR="003D5ACF">
        <w:rPr>
          <w:rFonts w:ascii="Cambria" w:hAnsi="Cambria"/>
          <w:sz w:val="22"/>
          <w:szCs w:val="22"/>
        </w:rPr>
        <w:t xml:space="preserve"> za powierzone w </w:t>
      </w:r>
      <w:r w:rsidR="00D5140F" w:rsidRPr="00F83DD7">
        <w:rPr>
          <w:rFonts w:ascii="Cambria" w:hAnsi="Cambria"/>
          <w:sz w:val="22"/>
          <w:szCs w:val="22"/>
        </w:rPr>
        <w:t>opiekę rośliny doniczkowe.</w:t>
      </w:r>
    </w:p>
    <w:p w14:paraId="0FB5DF28" w14:textId="1A28FB8B" w:rsidR="009F16EF" w:rsidRPr="0007304D" w:rsidRDefault="009F16EF" w:rsidP="009F16EF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07304D">
        <w:rPr>
          <w:rFonts w:ascii="Cambria" w:hAnsi="Cambria"/>
          <w:sz w:val="22"/>
          <w:szCs w:val="22"/>
        </w:rPr>
        <w:t>Obsług</w:t>
      </w:r>
      <w:r w:rsidR="003D5ACF">
        <w:rPr>
          <w:rFonts w:ascii="Cambria" w:hAnsi="Cambria"/>
          <w:sz w:val="22"/>
          <w:szCs w:val="22"/>
        </w:rPr>
        <w:t>iwanie</w:t>
      </w:r>
      <w:r w:rsidRPr="0007304D">
        <w:rPr>
          <w:rFonts w:ascii="Cambria" w:hAnsi="Cambria"/>
          <w:sz w:val="22"/>
          <w:szCs w:val="22"/>
        </w:rPr>
        <w:t xml:space="preserve"> automatyczn</w:t>
      </w:r>
      <w:r w:rsidR="003D5ACF">
        <w:rPr>
          <w:rFonts w:ascii="Cambria" w:hAnsi="Cambria"/>
          <w:sz w:val="22"/>
          <w:szCs w:val="22"/>
        </w:rPr>
        <w:t>ych</w:t>
      </w:r>
      <w:r w:rsidRPr="0007304D">
        <w:rPr>
          <w:rFonts w:ascii="Cambria" w:hAnsi="Cambria"/>
          <w:sz w:val="22"/>
          <w:szCs w:val="22"/>
        </w:rPr>
        <w:t xml:space="preserve"> bram</w:t>
      </w:r>
      <w:r w:rsidR="003D5ACF">
        <w:rPr>
          <w:rFonts w:ascii="Cambria" w:hAnsi="Cambria"/>
          <w:sz w:val="22"/>
          <w:szCs w:val="22"/>
        </w:rPr>
        <w:t xml:space="preserve"> wjazdowych</w:t>
      </w:r>
      <w:r w:rsidR="00F83DD7">
        <w:rPr>
          <w:rFonts w:ascii="Cambria" w:hAnsi="Cambria"/>
          <w:sz w:val="22"/>
          <w:szCs w:val="22"/>
        </w:rPr>
        <w:t xml:space="preserve"> na teren Hotelu oraz</w:t>
      </w:r>
      <w:r w:rsidRPr="0007304D">
        <w:rPr>
          <w:rFonts w:ascii="Cambria" w:hAnsi="Cambria"/>
          <w:sz w:val="22"/>
          <w:szCs w:val="22"/>
        </w:rPr>
        <w:t xml:space="preserve"> parking</w:t>
      </w:r>
      <w:r w:rsidR="003D5ACF">
        <w:rPr>
          <w:rFonts w:ascii="Cambria" w:hAnsi="Cambria"/>
          <w:sz w:val="22"/>
          <w:szCs w:val="22"/>
        </w:rPr>
        <w:t>u</w:t>
      </w:r>
      <w:r w:rsidRPr="0007304D">
        <w:rPr>
          <w:rFonts w:ascii="Cambria" w:hAnsi="Cambria"/>
          <w:sz w:val="22"/>
          <w:szCs w:val="22"/>
        </w:rPr>
        <w:t>.</w:t>
      </w:r>
    </w:p>
    <w:p w14:paraId="4F3EA99E" w14:textId="4A0D076C" w:rsidR="009F16EF" w:rsidRPr="0007304D" w:rsidRDefault="009F16EF" w:rsidP="009F16EF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07304D">
        <w:rPr>
          <w:rFonts w:ascii="Cambria" w:hAnsi="Cambria"/>
          <w:sz w:val="22"/>
          <w:szCs w:val="22"/>
        </w:rPr>
        <w:t>Obsług</w:t>
      </w:r>
      <w:r w:rsidR="003D5ACF">
        <w:rPr>
          <w:rFonts w:ascii="Cambria" w:hAnsi="Cambria"/>
          <w:sz w:val="22"/>
          <w:szCs w:val="22"/>
        </w:rPr>
        <w:t>iwanie</w:t>
      </w:r>
      <w:r w:rsidRPr="0007304D">
        <w:rPr>
          <w:rFonts w:ascii="Cambria" w:hAnsi="Cambria"/>
          <w:sz w:val="22"/>
          <w:szCs w:val="22"/>
        </w:rPr>
        <w:t>: ksero, skaner</w:t>
      </w:r>
      <w:r w:rsidR="003D5ACF">
        <w:rPr>
          <w:rFonts w:ascii="Cambria" w:hAnsi="Cambria"/>
          <w:sz w:val="22"/>
          <w:szCs w:val="22"/>
        </w:rPr>
        <w:t>a</w:t>
      </w:r>
      <w:r w:rsidRPr="0007304D">
        <w:rPr>
          <w:rFonts w:ascii="Cambria" w:hAnsi="Cambria"/>
          <w:sz w:val="22"/>
          <w:szCs w:val="22"/>
        </w:rPr>
        <w:t>, terminal</w:t>
      </w:r>
      <w:r w:rsidR="003D5ACF">
        <w:rPr>
          <w:rFonts w:ascii="Cambria" w:hAnsi="Cambria"/>
          <w:sz w:val="22"/>
          <w:szCs w:val="22"/>
        </w:rPr>
        <w:t>a</w:t>
      </w:r>
      <w:r w:rsidRPr="0007304D">
        <w:rPr>
          <w:rFonts w:ascii="Cambria" w:hAnsi="Cambria"/>
          <w:sz w:val="22"/>
          <w:szCs w:val="22"/>
        </w:rPr>
        <w:t xml:space="preserve"> kart płatniczych, komputer</w:t>
      </w:r>
      <w:r w:rsidR="003D5ACF">
        <w:rPr>
          <w:rFonts w:ascii="Cambria" w:hAnsi="Cambria"/>
          <w:sz w:val="22"/>
          <w:szCs w:val="22"/>
        </w:rPr>
        <w:t>a</w:t>
      </w:r>
      <w:r w:rsidRPr="0007304D">
        <w:rPr>
          <w:rFonts w:ascii="Cambria" w:hAnsi="Cambria"/>
          <w:sz w:val="22"/>
          <w:szCs w:val="22"/>
        </w:rPr>
        <w:t xml:space="preserve"> oraz wszystki</w:t>
      </w:r>
      <w:r w:rsidR="003D5ACF">
        <w:rPr>
          <w:rFonts w:ascii="Cambria" w:hAnsi="Cambria"/>
          <w:sz w:val="22"/>
          <w:szCs w:val="22"/>
        </w:rPr>
        <w:t>ch</w:t>
      </w:r>
      <w:r w:rsidRPr="0007304D">
        <w:rPr>
          <w:rFonts w:ascii="Cambria" w:hAnsi="Cambria"/>
          <w:sz w:val="22"/>
          <w:szCs w:val="22"/>
        </w:rPr>
        <w:t xml:space="preserve"> inne oddan</w:t>
      </w:r>
      <w:r w:rsidR="003D5ACF">
        <w:rPr>
          <w:rFonts w:ascii="Cambria" w:hAnsi="Cambria"/>
          <w:sz w:val="22"/>
          <w:szCs w:val="22"/>
        </w:rPr>
        <w:t>ych</w:t>
      </w:r>
      <w:r w:rsidRPr="0007304D">
        <w:rPr>
          <w:rFonts w:ascii="Cambria" w:hAnsi="Cambria"/>
          <w:sz w:val="22"/>
          <w:szCs w:val="22"/>
        </w:rPr>
        <w:t xml:space="preserve"> do dyspozycj</w:t>
      </w:r>
      <w:r w:rsidR="003D5ACF">
        <w:rPr>
          <w:rFonts w:ascii="Cambria" w:hAnsi="Cambria"/>
          <w:sz w:val="22"/>
          <w:szCs w:val="22"/>
        </w:rPr>
        <w:t>i przez Zleceniodawcę urządzeń</w:t>
      </w:r>
      <w:r w:rsidRPr="0007304D">
        <w:rPr>
          <w:rFonts w:ascii="Cambria" w:hAnsi="Cambria"/>
          <w:sz w:val="22"/>
          <w:szCs w:val="22"/>
        </w:rPr>
        <w:t xml:space="preserve"> biurow</w:t>
      </w:r>
      <w:r w:rsidR="003D5ACF">
        <w:rPr>
          <w:rFonts w:ascii="Cambria" w:hAnsi="Cambria"/>
          <w:sz w:val="22"/>
          <w:szCs w:val="22"/>
        </w:rPr>
        <w:t>ych</w:t>
      </w:r>
      <w:r w:rsidRPr="0007304D">
        <w:rPr>
          <w:rFonts w:ascii="Cambria" w:hAnsi="Cambria"/>
          <w:sz w:val="22"/>
          <w:szCs w:val="22"/>
        </w:rPr>
        <w:t>.</w:t>
      </w:r>
    </w:p>
    <w:p w14:paraId="31FDF30F" w14:textId="52E1F4C9" w:rsidR="0007304D" w:rsidRPr="00E75C24" w:rsidRDefault="003D5ACF" w:rsidP="0007304D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07304D">
        <w:rPr>
          <w:rFonts w:ascii="Cambria" w:hAnsi="Cambria"/>
          <w:sz w:val="22"/>
          <w:szCs w:val="22"/>
        </w:rPr>
        <w:lastRenderedPageBreak/>
        <w:t>Prowadze</w:t>
      </w:r>
      <w:r>
        <w:rPr>
          <w:rFonts w:ascii="Cambria" w:hAnsi="Cambria"/>
          <w:sz w:val="22"/>
          <w:szCs w:val="22"/>
        </w:rPr>
        <w:t>nie</w:t>
      </w:r>
      <w:r w:rsidR="009F16EF" w:rsidRPr="0007304D">
        <w:rPr>
          <w:rFonts w:ascii="Cambria" w:hAnsi="Cambria"/>
          <w:sz w:val="22"/>
          <w:szCs w:val="22"/>
        </w:rPr>
        <w:t xml:space="preserve"> ewidencj</w:t>
      </w:r>
      <w:r>
        <w:rPr>
          <w:rFonts w:ascii="Cambria" w:hAnsi="Cambria"/>
          <w:sz w:val="22"/>
          <w:szCs w:val="22"/>
        </w:rPr>
        <w:t>i</w:t>
      </w:r>
      <w:r w:rsidR="009F16EF" w:rsidRPr="0007304D">
        <w:rPr>
          <w:rFonts w:ascii="Cambria" w:hAnsi="Cambria"/>
          <w:sz w:val="22"/>
          <w:szCs w:val="22"/>
        </w:rPr>
        <w:t xml:space="preserve"> usterek i napraw – na bieżąco in</w:t>
      </w:r>
      <w:r>
        <w:rPr>
          <w:rFonts w:ascii="Cambria" w:hAnsi="Cambria"/>
          <w:sz w:val="22"/>
          <w:szCs w:val="22"/>
        </w:rPr>
        <w:t>formowanie</w:t>
      </w:r>
      <w:r w:rsidR="00EB4729">
        <w:rPr>
          <w:rFonts w:ascii="Cambria" w:hAnsi="Cambria"/>
          <w:sz w:val="22"/>
          <w:szCs w:val="22"/>
        </w:rPr>
        <w:t xml:space="preserve"> o nich</w:t>
      </w:r>
      <w:r w:rsidR="009F16EF" w:rsidRPr="0007304D">
        <w:rPr>
          <w:rFonts w:ascii="Cambria" w:hAnsi="Cambria"/>
          <w:sz w:val="22"/>
          <w:szCs w:val="22"/>
        </w:rPr>
        <w:t xml:space="preserve"> Kierownika Hotelu lub inn</w:t>
      </w:r>
      <w:r>
        <w:rPr>
          <w:rFonts w:ascii="Cambria" w:hAnsi="Cambria"/>
          <w:sz w:val="22"/>
          <w:szCs w:val="22"/>
        </w:rPr>
        <w:t>ej</w:t>
      </w:r>
      <w:r w:rsidR="009F16EF" w:rsidRPr="0007304D">
        <w:rPr>
          <w:rFonts w:ascii="Cambria" w:hAnsi="Cambria"/>
          <w:sz w:val="22"/>
          <w:szCs w:val="22"/>
        </w:rPr>
        <w:t xml:space="preserve"> osob</w:t>
      </w:r>
      <w:r>
        <w:rPr>
          <w:rFonts w:ascii="Cambria" w:hAnsi="Cambria"/>
          <w:sz w:val="22"/>
          <w:szCs w:val="22"/>
        </w:rPr>
        <w:t>y</w:t>
      </w:r>
      <w:r w:rsidR="009F16EF" w:rsidRPr="0007304D">
        <w:rPr>
          <w:rFonts w:ascii="Cambria" w:hAnsi="Cambria"/>
          <w:sz w:val="22"/>
          <w:szCs w:val="22"/>
        </w:rPr>
        <w:t xml:space="preserve"> wskazan</w:t>
      </w:r>
      <w:r>
        <w:rPr>
          <w:rFonts w:ascii="Cambria" w:hAnsi="Cambria"/>
          <w:sz w:val="22"/>
          <w:szCs w:val="22"/>
        </w:rPr>
        <w:t>ej</w:t>
      </w:r>
      <w:r w:rsidR="009F16EF" w:rsidRPr="0007304D">
        <w:rPr>
          <w:rFonts w:ascii="Cambria" w:hAnsi="Cambria"/>
          <w:sz w:val="22"/>
          <w:szCs w:val="22"/>
        </w:rPr>
        <w:t xml:space="preserve"> przez Zleceniodawcę.</w:t>
      </w:r>
    </w:p>
    <w:p w14:paraId="7662460F" w14:textId="6436EB16" w:rsidR="009F16EF" w:rsidRPr="00E75C24" w:rsidRDefault="003D5ACF" w:rsidP="0007304D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E75C24">
        <w:rPr>
          <w:rFonts w:ascii="Cambria" w:hAnsi="Cambria"/>
          <w:sz w:val="22"/>
          <w:szCs w:val="22"/>
        </w:rPr>
        <w:t>Prowadzenie</w:t>
      </w:r>
      <w:r w:rsidR="009F16EF" w:rsidRPr="00E75C24">
        <w:rPr>
          <w:rFonts w:ascii="Cambria" w:hAnsi="Cambria"/>
          <w:sz w:val="22"/>
          <w:szCs w:val="22"/>
        </w:rPr>
        <w:t xml:space="preserve"> ewidencj</w:t>
      </w:r>
      <w:r w:rsidRPr="00E75C24">
        <w:rPr>
          <w:rFonts w:ascii="Cambria" w:hAnsi="Cambria"/>
          <w:sz w:val="22"/>
          <w:szCs w:val="22"/>
        </w:rPr>
        <w:t>i</w:t>
      </w:r>
      <w:r w:rsidR="009F16EF" w:rsidRPr="00E75C24">
        <w:rPr>
          <w:rFonts w:ascii="Cambria" w:hAnsi="Cambria"/>
          <w:sz w:val="22"/>
          <w:szCs w:val="22"/>
        </w:rPr>
        <w:t xml:space="preserve"> rzeczy pozostawionych przez Gości zgodnie z zasadami obowiązującymi w hotelu.</w:t>
      </w:r>
    </w:p>
    <w:p w14:paraId="3326B5D2" w14:textId="41FE18D7" w:rsidR="0007304D" w:rsidRPr="009D1F26" w:rsidRDefault="009F16EF" w:rsidP="0007304D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trike/>
          <w:sz w:val="22"/>
          <w:szCs w:val="22"/>
        </w:rPr>
      </w:pPr>
      <w:r w:rsidRPr="00E75C24">
        <w:rPr>
          <w:rFonts w:ascii="Cambria" w:hAnsi="Cambria"/>
          <w:sz w:val="22"/>
          <w:szCs w:val="22"/>
        </w:rPr>
        <w:t xml:space="preserve">Przed </w:t>
      </w:r>
      <w:r w:rsidR="009D1F26" w:rsidRPr="00E75C24">
        <w:rPr>
          <w:rFonts w:ascii="Cambria" w:hAnsi="Cambria"/>
          <w:sz w:val="22"/>
          <w:szCs w:val="22"/>
        </w:rPr>
        <w:t xml:space="preserve">realizacją wynajmu </w:t>
      </w:r>
      <w:proofErr w:type="spellStart"/>
      <w:r w:rsidR="009D1F26" w:rsidRPr="00E75C24">
        <w:rPr>
          <w:rFonts w:ascii="Cambria" w:hAnsi="Cambria"/>
          <w:sz w:val="22"/>
          <w:szCs w:val="22"/>
        </w:rPr>
        <w:t>sal</w:t>
      </w:r>
      <w:proofErr w:type="spellEnd"/>
      <w:r w:rsidR="009D1F26" w:rsidRPr="00E75C24">
        <w:rPr>
          <w:rFonts w:ascii="Cambria" w:hAnsi="Cambria"/>
          <w:sz w:val="22"/>
          <w:szCs w:val="22"/>
        </w:rPr>
        <w:t xml:space="preserve"> </w:t>
      </w:r>
      <w:proofErr w:type="spellStart"/>
      <w:r w:rsidR="009D1F26" w:rsidRPr="00E75C24">
        <w:rPr>
          <w:rFonts w:ascii="Cambria" w:hAnsi="Cambria"/>
          <w:sz w:val="22"/>
          <w:szCs w:val="22"/>
        </w:rPr>
        <w:t>konferencyjno</w:t>
      </w:r>
      <w:proofErr w:type="spellEnd"/>
      <w:r w:rsidR="009D1F26" w:rsidRPr="00E75C24">
        <w:rPr>
          <w:rFonts w:ascii="Cambria" w:hAnsi="Cambria"/>
          <w:sz w:val="22"/>
          <w:szCs w:val="22"/>
        </w:rPr>
        <w:t xml:space="preserve"> – szkoleniowych:</w:t>
      </w:r>
      <w:r w:rsidR="009D1F26" w:rsidRPr="009D1F26">
        <w:rPr>
          <w:rFonts w:ascii="Cambria" w:hAnsi="Cambria"/>
          <w:sz w:val="22"/>
          <w:szCs w:val="22"/>
        </w:rPr>
        <w:t xml:space="preserve"> </w:t>
      </w:r>
      <w:r w:rsidR="009D1F26">
        <w:rPr>
          <w:rFonts w:ascii="Cambria" w:hAnsi="Cambria"/>
          <w:sz w:val="22"/>
          <w:szCs w:val="22"/>
        </w:rPr>
        <w:t xml:space="preserve">właściwe </w:t>
      </w:r>
      <w:r w:rsidR="009D1F26" w:rsidRPr="009D1F26">
        <w:rPr>
          <w:rFonts w:ascii="Cambria" w:hAnsi="Cambria"/>
          <w:sz w:val="22"/>
          <w:szCs w:val="22"/>
        </w:rPr>
        <w:t xml:space="preserve">aranżowanie ustawień </w:t>
      </w:r>
      <w:r w:rsidR="009D1F26">
        <w:rPr>
          <w:rFonts w:ascii="Cambria" w:hAnsi="Cambria"/>
          <w:sz w:val="22"/>
          <w:szCs w:val="22"/>
        </w:rPr>
        <w:t xml:space="preserve">stołów, krzeseł i innych istotnych mebli lub urządzeń </w:t>
      </w:r>
      <w:r w:rsidR="009D1F26" w:rsidRPr="009D1F26">
        <w:rPr>
          <w:rFonts w:ascii="Cambria" w:hAnsi="Cambria"/>
          <w:sz w:val="22"/>
          <w:szCs w:val="22"/>
        </w:rPr>
        <w:t>według oczekiwań Zamawiającego</w:t>
      </w:r>
      <w:r w:rsidR="00E75C24">
        <w:rPr>
          <w:rFonts w:ascii="Cambria" w:hAnsi="Cambria"/>
          <w:sz w:val="22"/>
          <w:szCs w:val="22"/>
        </w:rPr>
        <w:t>.</w:t>
      </w:r>
      <w:r w:rsidR="009D1F26" w:rsidRPr="009D1F26">
        <w:rPr>
          <w:rFonts w:ascii="Cambria" w:hAnsi="Cambria"/>
          <w:sz w:val="22"/>
          <w:szCs w:val="22"/>
        </w:rPr>
        <w:t xml:space="preserve"> </w:t>
      </w:r>
    </w:p>
    <w:p w14:paraId="6F1A033E" w14:textId="539A65F1" w:rsidR="009F16EF" w:rsidRPr="002143F2" w:rsidRDefault="009F16EF" w:rsidP="00E161FE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2143F2">
        <w:rPr>
          <w:rFonts w:ascii="Cambria" w:hAnsi="Cambria"/>
          <w:sz w:val="22"/>
          <w:szCs w:val="22"/>
        </w:rPr>
        <w:t xml:space="preserve">Po </w:t>
      </w:r>
      <w:r w:rsidR="00DB07AD" w:rsidRPr="002143F2">
        <w:rPr>
          <w:rFonts w:ascii="Cambria" w:hAnsi="Cambria"/>
          <w:sz w:val="22"/>
          <w:szCs w:val="22"/>
        </w:rPr>
        <w:t xml:space="preserve">zrealizowanych usługach wynajmu </w:t>
      </w:r>
      <w:proofErr w:type="spellStart"/>
      <w:r w:rsidR="00DB07AD" w:rsidRPr="002143F2">
        <w:rPr>
          <w:rFonts w:ascii="Cambria" w:hAnsi="Cambria"/>
          <w:sz w:val="22"/>
          <w:szCs w:val="22"/>
        </w:rPr>
        <w:t>sal</w:t>
      </w:r>
      <w:proofErr w:type="spellEnd"/>
      <w:r w:rsidR="00E75C24" w:rsidRPr="002143F2">
        <w:rPr>
          <w:rFonts w:ascii="Cambria" w:hAnsi="Cambria"/>
          <w:sz w:val="22"/>
          <w:szCs w:val="22"/>
        </w:rPr>
        <w:t xml:space="preserve">, </w:t>
      </w:r>
      <w:r w:rsidR="00DB07AD" w:rsidRPr="002143F2">
        <w:rPr>
          <w:rFonts w:ascii="Cambria" w:hAnsi="Cambria"/>
          <w:sz w:val="22"/>
          <w:szCs w:val="22"/>
        </w:rPr>
        <w:t xml:space="preserve"> kontrolowanie ogólnodostępnych </w:t>
      </w:r>
      <w:r w:rsidRPr="002143F2">
        <w:rPr>
          <w:rFonts w:ascii="Cambria" w:hAnsi="Cambria"/>
          <w:sz w:val="22"/>
          <w:szCs w:val="22"/>
        </w:rPr>
        <w:t xml:space="preserve">toalet oraz </w:t>
      </w:r>
      <w:r w:rsidR="00DB07AD" w:rsidRPr="002143F2">
        <w:rPr>
          <w:rFonts w:ascii="Cambria" w:hAnsi="Cambria"/>
          <w:sz w:val="22"/>
          <w:szCs w:val="22"/>
        </w:rPr>
        <w:t>wszelkich innych pomieszczeń związanych z</w:t>
      </w:r>
      <w:r w:rsidR="002143F2" w:rsidRPr="002143F2">
        <w:rPr>
          <w:rFonts w:ascii="Cambria" w:hAnsi="Cambria"/>
          <w:sz w:val="22"/>
          <w:szCs w:val="22"/>
        </w:rPr>
        <w:t>e zrealizowaną</w:t>
      </w:r>
      <w:r w:rsidR="00DB07AD" w:rsidRPr="002143F2">
        <w:rPr>
          <w:rFonts w:ascii="Cambria" w:hAnsi="Cambria"/>
          <w:sz w:val="22"/>
          <w:szCs w:val="22"/>
        </w:rPr>
        <w:t xml:space="preserve"> usługą</w:t>
      </w:r>
      <w:r w:rsidRPr="002143F2">
        <w:rPr>
          <w:rFonts w:ascii="Cambria" w:hAnsi="Cambria"/>
          <w:sz w:val="22"/>
          <w:szCs w:val="22"/>
        </w:rPr>
        <w:t>, zabezpiecz</w:t>
      </w:r>
      <w:r w:rsidR="00D5140F" w:rsidRPr="002143F2">
        <w:rPr>
          <w:rFonts w:ascii="Cambria" w:hAnsi="Cambria"/>
          <w:sz w:val="22"/>
          <w:szCs w:val="22"/>
        </w:rPr>
        <w:t>a</w:t>
      </w:r>
      <w:r w:rsidR="00DB07AD" w:rsidRPr="002143F2">
        <w:rPr>
          <w:rFonts w:ascii="Cambria" w:hAnsi="Cambria"/>
          <w:sz w:val="22"/>
          <w:szCs w:val="22"/>
        </w:rPr>
        <w:t>nie</w:t>
      </w:r>
      <w:r w:rsidRPr="002143F2">
        <w:rPr>
          <w:rFonts w:ascii="Cambria" w:hAnsi="Cambria"/>
          <w:sz w:val="22"/>
          <w:szCs w:val="22"/>
        </w:rPr>
        <w:t xml:space="preserve"> i wyłącz</w:t>
      </w:r>
      <w:r w:rsidR="00D5140F" w:rsidRPr="002143F2">
        <w:rPr>
          <w:rFonts w:ascii="Cambria" w:hAnsi="Cambria"/>
          <w:sz w:val="22"/>
          <w:szCs w:val="22"/>
        </w:rPr>
        <w:t>a</w:t>
      </w:r>
      <w:r w:rsidR="00DB07AD" w:rsidRPr="002143F2">
        <w:rPr>
          <w:rFonts w:ascii="Cambria" w:hAnsi="Cambria"/>
          <w:sz w:val="22"/>
          <w:szCs w:val="22"/>
        </w:rPr>
        <w:t>nie</w:t>
      </w:r>
      <w:r w:rsidRPr="002143F2">
        <w:rPr>
          <w:rFonts w:ascii="Cambria" w:hAnsi="Cambria"/>
          <w:sz w:val="22"/>
          <w:szCs w:val="22"/>
        </w:rPr>
        <w:t xml:space="preserve"> używan</w:t>
      </w:r>
      <w:r w:rsidR="00D5140F" w:rsidRPr="002143F2">
        <w:rPr>
          <w:rFonts w:ascii="Cambria" w:hAnsi="Cambria"/>
          <w:sz w:val="22"/>
          <w:szCs w:val="22"/>
        </w:rPr>
        <w:t>y</w:t>
      </w:r>
      <w:r w:rsidR="00DB07AD" w:rsidRPr="002143F2">
        <w:rPr>
          <w:rFonts w:ascii="Cambria" w:hAnsi="Cambria"/>
          <w:sz w:val="22"/>
          <w:szCs w:val="22"/>
        </w:rPr>
        <w:t>ch</w:t>
      </w:r>
      <w:r w:rsidRPr="002143F2">
        <w:rPr>
          <w:rFonts w:ascii="Cambria" w:hAnsi="Cambria"/>
          <w:sz w:val="22"/>
          <w:szCs w:val="22"/>
        </w:rPr>
        <w:t xml:space="preserve"> w danym dniu sprzęt</w:t>
      </w:r>
      <w:r w:rsidR="00DB07AD" w:rsidRPr="002143F2">
        <w:rPr>
          <w:rFonts w:ascii="Cambria" w:hAnsi="Cambria"/>
          <w:sz w:val="22"/>
          <w:szCs w:val="22"/>
        </w:rPr>
        <w:t>ów</w:t>
      </w:r>
      <w:r w:rsidRPr="002143F2">
        <w:rPr>
          <w:rFonts w:ascii="Cambria" w:hAnsi="Cambria"/>
          <w:sz w:val="22"/>
          <w:szCs w:val="22"/>
        </w:rPr>
        <w:t xml:space="preserve"> (projektor</w:t>
      </w:r>
      <w:r w:rsidR="00DB07AD" w:rsidRPr="002143F2">
        <w:rPr>
          <w:rFonts w:ascii="Cambria" w:hAnsi="Cambria"/>
          <w:sz w:val="22"/>
          <w:szCs w:val="22"/>
        </w:rPr>
        <w:t>ów</w:t>
      </w:r>
      <w:r w:rsidRPr="002143F2">
        <w:rPr>
          <w:rFonts w:ascii="Cambria" w:hAnsi="Cambria"/>
          <w:sz w:val="22"/>
          <w:szCs w:val="22"/>
        </w:rPr>
        <w:t xml:space="preserve"> multimedialn</w:t>
      </w:r>
      <w:r w:rsidR="00DB07AD" w:rsidRPr="002143F2">
        <w:rPr>
          <w:rFonts w:ascii="Cambria" w:hAnsi="Cambria"/>
          <w:sz w:val="22"/>
          <w:szCs w:val="22"/>
        </w:rPr>
        <w:t>ych</w:t>
      </w:r>
      <w:r w:rsidRPr="002143F2">
        <w:rPr>
          <w:rFonts w:ascii="Cambria" w:hAnsi="Cambria"/>
          <w:sz w:val="22"/>
          <w:szCs w:val="22"/>
        </w:rPr>
        <w:t>, komputer</w:t>
      </w:r>
      <w:r w:rsidR="00DB07AD" w:rsidRPr="002143F2">
        <w:rPr>
          <w:rFonts w:ascii="Cambria" w:hAnsi="Cambria"/>
          <w:sz w:val="22"/>
          <w:szCs w:val="22"/>
        </w:rPr>
        <w:t>ów</w:t>
      </w:r>
      <w:r w:rsidRPr="002143F2">
        <w:rPr>
          <w:rFonts w:ascii="Cambria" w:hAnsi="Cambria"/>
          <w:sz w:val="22"/>
          <w:szCs w:val="22"/>
        </w:rPr>
        <w:t>,</w:t>
      </w:r>
      <w:r w:rsidR="00A87689" w:rsidRPr="002143F2">
        <w:rPr>
          <w:rFonts w:ascii="Cambria" w:hAnsi="Cambria"/>
          <w:sz w:val="22"/>
          <w:szCs w:val="22"/>
        </w:rPr>
        <w:t xml:space="preserve"> prezenter</w:t>
      </w:r>
      <w:r w:rsidR="00DB07AD" w:rsidRPr="002143F2">
        <w:rPr>
          <w:rFonts w:ascii="Cambria" w:hAnsi="Cambria"/>
          <w:sz w:val="22"/>
          <w:szCs w:val="22"/>
        </w:rPr>
        <w:t>ów</w:t>
      </w:r>
      <w:r w:rsidR="00A87689" w:rsidRPr="002143F2">
        <w:rPr>
          <w:rFonts w:ascii="Cambria" w:hAnsi="Cambria"/>
          <w:sz w:val="22"/>
          <w:szCs w:val="22"/>
        </w:rPr>
        <w:t>,</w:t>
      </w:r>
      <w:r w:rsidR="00D5140F" w:rsidRPr="002143F2">
        <w:rPr>
          <w:rFonts w:ascii="Cambria" w:hAnsi="Cambria"/>
          <w:sz w:val="22"/>
          <w:szCs w:val="22"/>
        </w:rPr>
        <w:t xml:space="preserve"> </w:t>
      </w:r>
      <w:r w:rsidR="00DB07AD" w:rsidRPr="002143F2">
        <w:rPr>
          <w:rFonts w:ascii="Cambria" w:hAnsi="Cambria"/>
          <w:sz w:val="22"/>
          <w:szCs w:val="22"/>
        </w:rPr>
        <w:t xml:space="preserve">urządzeń </w:t>
      </w:r>
      <w:r w:rsidR="00D5140F" w:rsidRPr="002143F2">
        <w:rPr>
          <w:rFonts w:ascii="Cambria" w:hAnsi="Cambria"/>
          <w:sz w:val="22"/>
          <w:szCs w:val="22"/>
        </w:rPr>
        <w:t>klimatyzac</w:t>
      </w:r>
      <w:r w:rsidR="00DB07AD" w:rsidRPr="002143F2">
        <w:rPr>
          <w:rFonts w:ascii="Cambria" w:hAnsi="Cambria"/>
          <w:sz w:val="22"/>
          <w:szCs w:val="22"/>
        </w:rPr>
        <w:t>yjnych</w:t>
      </w:r>
      <w:r w:rsidRPr="002143F2">
        <w:rPr>
          <w:rFonts w:ascii="Cambria" w:hAnsi="Cambria"/>
          <w:sz w:val="22"/>
          <w:szCs w:val="22"/>
        </w:rPr>
        <w:t xml:space="preserve"> lub</w:t>
      </w:r>
      <w:r w:rsidR="00A87689" w:rsidRPr="002143F2">
        <w:rPr>
          <w:rFonts w:ascii="Cambria" w:hAnsi="Cambria"/>
          <w:sz w:val="22"/>
          <w:szCs w:val="22"/>
        </w:rPr>
        <w:t>/i</w:t>
      </w:r>
      <w:r w:rsidR="00D5140F" w:rsidRPr="002143F2">
        <w:rPr>
          <w:rFonts w:ascii="Cambria" w:hAnsi="Cambria"/>
          <w:sz w:val="22"/>
          <w:szCs w:val="22"/>
        </w:rPr>
        <w:t xml:space="preserve"> </w:t>
      </w:r>
      <w:r w:rsidR="00DB07AD" w:rsidRPr="002143F2">
        <w:rPr>
          <w:rFonts w:ascii="Cambria" w:hAnsi="Cambria"/>
          <w:sz w:val="22"/>
          <w:szCs w:val="22"/>
        </w:rPr>
        <w:t xml:space="preserve">grzewczych </w:t>
      </w:r>
      <w:r w:rsidR="00D5140F" w:rsidRPr="002143F2">
        <w:rPr>
          <w:rFonts w:ascii="Cambria" w:hAnsi="Cambria"/>
          <w:sz w:val="22"/>
          <w:szCs w:val="22"/>
        </w:rPr>
        <w:t>ogrzewanie</w:t>
      </w:r>
      <w:r w:rsidR="0063438A" w:rsidRPr="002143F2">
        <w:rPr>
          <w:rFonts w:ascii="Cambria" w:hAnsi="Cambria"/>
          <w:sz w:val="22"/>
          <w:szCs w:val="22"/>
        </w:rPr>
        <w:t xml:space="preserve"> oraz</w:t>
      </w:r>
      <w:r w:rsidRPr="002143F2">
        <w:rPr>
          <w:rFonts w:ascii="Cambria" w:hAnsi="Cambria"/>
          <w:sz w:val="22"/>
          <w:szCs w:val="22"/>
        </w:rPr>
        <w:t xml:space="preserve"> </w:t>
      </w:r>
      <w:r w:rsidR="0063438A" w:rsidRPr="002143F2">
        <w:rPr>
          <w:rFonts w:ascii="Cambria" w:hAnsi="Cambria"/>
          <w:sz w:val="22"/>
          <w:szCs w:val="22"/>
        </w:rPr>
        <w:t>o</w:t>
      </w:r>
      <w:r w:rsidRPr="002143F2">
        <w:rPr>
          <w:rFonts w:ascii="Cambria" w:hAnsi="Cambria"/>
          <w:sz w:val="22"/>
          <w:szCs w:val="22"/>
        </w:rPr>
        <w:t>świ</w:t>
      </w:r>
      <w:r w:rsidR="0063438A" w:rsidRPr="002143F2">
        <w:rPr>
          <w:rFonts w:ascii="Cambria" w:hAnsi="Cambria"/>
          <w:sz w:val="22"/>
          <w:szCs w:val="22"/>
        </w:rPr>
        <w:t>e</w:t>
      </w:r>
      <w:r w:rsidRPr="002143F2">
        <w:rPr>
          <w:rFonts w:ascii="Cambria" w:hAnsi="Cambria"/>
          <w:sz w:val="22"/>
          <w:szCs w:val="22"/>
        </w:rPr>
        <w:t>t</w:t>
      </w:r>
      <w:r w:rsidR="0063438A" w:rsidRPr="002143F2">
        <w:rPr>
          <w:rFonts w:ascii="Cambria" w:hAnsi="Cambria"/>
          <w:sz w:val="22"/>
          <w:szCs w:val="22"/>
        </w:rPr>
        <w:t>len</w:t>
      </w:r>
      <w:r w:rsidR="00DB07AD" w:rsidRPr="002143F2">
        <w:rPr>
          <w:rFonts w:ascii="Cambria" w:hAnsi="Cambria"/>
          <w:sz w:val="22"/>
          <w:szCs w:val="22"/>
        </w:rPr>
        <w:t>iowych</w:t>
      </w:r>
      <w:r w:rsidRPr="002143F2">
        <w:rPr>
          <w:rFonts w:ascii="Cambria" w:hAnsi="Cambria"/>
          <w:sz w:val="22"/>
          <w:szCs w:val="22"/>
        </w:rPr>
        <w:t>)</w:t>
      </w:r>
      <w:r w:rsidR="0007304D" w:rsidRPr="002143F2">
        <w:rPr>
          <w:rFonts w:ascii="Cambria" w:hAnsi="Cambria"/>
          <w:sz w:val="22"/>
          <w:szCs w:val="22"/>
        </w:rPr>
        <w:t>.</w:t>
      </w:r>
      <w:r w:rsidR="007E6A14" w:rsidRPr="002143F2">
        <w:rPr>
          <w:rFonts w:ascii="Cambria" w:hAnsi="Cambria"/>
          <w:sz w:val="22"/>
          <w:szCs w:val="22"/>
        </w:rPr>
        <w:t xml:space="preserve"> </w:t>
      </w:r>
    </w:p>
    <w:p w14:paraId="7DC81BB1" w14:textId="69AE3D92" w:rsidR="00DB07AD" w:rsidRPr="002143F2" w:rsidRDefault="00DB07AD" w:rsidP="00DB07AD">
      <w:pPr>
        <w:pStyle w:val="Akapitzlist"/>
        <w:numPr>
          <w:ilvl w:val="1"/>
          <w:numId w:val="18"/>
        </w:numPr>
        <w:jc w:val="both"/>
        <w:rPr>
          <w:rFonts w:ascii="Cambria" w:hAnsi="Cambria"/>
          <w:sz w:val="22"/>
          <w:szCs w:val="22"/>
        </w:rPr>
      </w:pPr>
      <w:r w:rsidRPr="00DB07AD">
        <w:rPr>
          <w:rFonts w:ascii="Cambria" w:hAnsi="Cambria"/>
          <w:sz w:val="22"/>
          <w:szCs w:val="22"/>
        </w:rPr>
        <w:t xml:space="preserve">Dbałość o czystość i dostępność ekspresów do kawy i wszelkich innych urządzeń </w:t>
      </w:r>
      <w:r w:rsidRPr="002143F2">
        <w:rPr>
          <w:rFonts w:ascii="Cambria" w:hAnsi="Cambria"/>
          <w:sz w:val="22"/>
          <w:szCs w:val="22"/>
        </w:rPr>
        <w:t>udostępnionych przez Zamawiającego.</w:t>
      </w:r>
    </w:p>
    <w:p w14:paraId="53FB4614" w14:textId="71C1B789" w:rsidR="009F16EF" w:rsidRPr="003C780D" w:rsidRDefault="00DB07AD" w:rsidP="009F16EF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3C780D">
        <w:rPr>
          <w:rFonts w:ascii="Cambria" w:hAnsi="Cambria"/>
          <w:sz w:val="22"/>
          <w:szCs w:val="22"/>
        </w:rPr>
        <w:t xml:space="preserve">Nadzoruje </w:t>
      </w:r>
      <w:r w:rsidR="009F16EF" w:rsidRPr="003C780D">
        <w:rPr>
          <w:rFonts w:ascii="Cambria" w:hAnsi="Cambria"/>
          <w:sz w:val="22"/>
          <w:szCs w:val="22"/>
        </w:rPr>
        <w:t>Obserwuje teren za pomocą monitoringu</w:t>
      </w:r>
      <w:r w:rsidRPr="003C780D">
        <w:rPr>
          <w:rFonts w:ascii="Cambria" w:hAnsi="Cambria"/>
          <w:sz w:val="22"/>
          <w:szCs w:val="22"/>
        </w:rPr>
        <w:t xml:space="preserve"> zewnętrznego</w:t>
      </w:r>
      <w:r w:rsidR="009F16EF" w:rsidRPr="003C780D">
        <w:rPr>
          <w:rFonts w:ascii="Cambria" w:hAnsi="Cambria"/>
          <w:sz w:val="22"/>
          <w:szCs w:val="22"/>
        </w:rPr>
        <w:t>.</w:t>
      </w:r>
    </w:p>
    <w:p w14:paraId="69BC3E1C" w14:textId="4177355D" w:rsidR="009F16EF" w:rsidRPr="003C780D" w:rsidRDefault="009F16EF" w:rsidP="009F16EF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3C780D">
        <w:rPr>
          <w:rFonts w:ascii="Cambria" w:hAnsi="Cambria"/>
          <w:sz w:val="22"/>
          <w:szCs w:val="22"/>
        </w:rPr>
        <w:t>Alarm</w:t>
      </w:r>
      <w:r w:rsidR="00DB07AD" w:rsidRPr="003C780D">
        <w:rPr>
          <w:rFonts w:ascii="Cambria" w:hAnsi="Cambria"/>
          <w:sz w:val="22"/>
          <w:szCs w:val="22"/>
        </w:rPr>
        <w:t xml:space="preserve">owanie właściwych </w:t>
      </w:r>
      <w:r w:rsidRPr="003C780D">
        <w:rPr>
          <w:rFonts w:ascii="Cambria" w:hAnsi="Cambria"/>
          <w:sz w:val="22"/>
          <w:szCs w:val="22"/>
        </w:rPr>
        <w:t>służb (pogotowie, policję</w:t>
      </w:r>
      <w:r w:rsidR="009D2E13" w:rsidRPr="003C780D">
        <w:rPr>
          <w:rFonts w:ascii="Cambria" w:hAnsi="Cambria"/>
          <w:sz w:val="22"/>
          <w:szCs w:val="22"/>
        </w:rPr>
        <w:t>, itp.</w:t>
      </w:r>
      <w:r w:rsidR="003C780D" w:rsidRPr="003C780D">
        <w:rPr>
          <w:rFonts w:ascii="Cambria" w:hAnsi="Cambria"/>
          <w:sz w:val="22"/>
          <w:szCs w:val="22"/>
        </w:rPr>
        <w:t xml:space="preserve">) oraz Kierownika Hotelu w </w:t>
      </w:r>
      <w:r w:rsidRPr="003C780D">
        <w:rPr>
          <w:rFonts w:ascii="Cambria" w:hAnsi="Cambria"/>
          <w:sz w:val="22"/>
          <w:szCs w:val="22"/>
        </w:rPr>
        <w:t>przypadku zaistnienia stanu zagrożenia zdrowia, życia czy mienia.</w:t>
      </w:r>
    </w:p>
    <w:p w14:paraId="75A7B7FF" w14:textId="15470E86" w:rsidR="009F16EF" w:rsidRPr="003C780D" w:rsidRDefault="009D2E13" w:rsidP="009F16EF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3C780D">
        <w:rPr>
          <w:rFonts w:ascii="Cambria" w:hAnsi="Cambria"/>
          <w:sz w:val="22"/>
          <w:szCs w:val="22"/>
        </w:rPr>
        <w:t>Informowanie</w:t>
      </w:r>
      <w:r w:rsidR="009F16EF" w:rsidRPr="003C780D">
        <w:rPr>
          <w:rFonts w:ascii="Cambria" w:hAnsi="Cambria"/>
          <w:sz w:val="22"/>
          <w:szCs w:val="22"/>
        </w:rPr>
        <w:t xml:space="preserve"> Kierownik</w:t>
      </w:r>
      <w:r w:rsidRPr="003C780D">
        <w:rPr>
          <w:rFonts w:ascii="Cambria" w:hAnsi="Cambria"/>
          <w:sz w:val="22"/>
          <w:szCs w:val="22"/>
        </w:rPr>
        <w:t xml:space="preserve">a </w:t>
      </w:r>
      <w:r w:rsidR="009F16EF" w:rsidRPr="003C780D">
        <w:rPr>
          <w:rFonts w:ascii="Cambria" w:hAnsi="Cambria"/>
          <w:sz w:val="22"/>
          <w:szCs w:val="22"/>
        </w:rPr>
        <w:t xml:space="preserve">Hotelu lub/i </w:t>
      </w:r>
      <w:r w:rsidRPr="003C780D">
        <w:rPr>
          <w:rFonts w:ascii="Cambria" w:hAnsi="Cambria"/>
          <w:sz w:val="22"/>
          <w:szCs w:val="22"/>
        </w:rPr>
        <w:t xml:space="preserve">starszego </w:t>
      </w:r>
      <w:r w:rsidR="009F16EF" w:rsidRPr="003C780D">
        <w:rPr>
          <w:rFonts w:ascii="Cambria" w:hAnsi="Cambria"/>
          <w:sz w:val="22"/>
          <w:szCs w:val="22"/>
        </w:rPr>
        <w:t>referent</w:t>
      </w:r>
      <w:r w:rsidRPr="003C780D">
        <w:rPr>
          <w:rFonts w:ascii="Cambria" w:hAnsi="Cambria"/>
          <w:sz w:val="22"/>
          <w:szCs w:val="22"/>
        </w:rPr>
        <w:t>a</w:t>
      </w:r>
      <w:r w:rsidR="009F16EF" w:rsidRPr="003C780D">
        <w:rPr>
          <w:rFonts w:ascii="Cambria" w:hAnsi="Cambria"/>
          <w:sz w:val="22"/>
          <w:szCs w:val="22"/>
        </w:rPr>
        <w:t xml:space="preserve"> ds. hotelowych </w:t>
      </w:r>
      <w:r w:rsidRPr="003C780D">
        <w:rPr>
          <w:rFonts w:ascii="Cambria" w:hAnsi="Cambria"/>
          <w:sz w:val="22"/>
          <w:szCs w:val="22"/>
        </w:rPr>
        <w:t xml:space="preserve">o </w:t>
      </w:r>
      <w:r w:rsidR="009F16EF" w:rsidRPr="003C780D">
        <w:rPr>
          <w:rFonts w:ascii="Cambria" w:hAnsi="Cambria"/>
          <w:sz w:val="22"/>
          <w:szCs w:val="22"/>
        </w:rPr>
        <w:t>wszelki</w:t>
      </w:r>
      <w:r w:rsidRPr="003C780D">
        <w:rPr>
          <w:rFonts w:ascii="Cambria" w:hAnsi="Cambria"/>
          <w:sz w:val="22"/>
          <w:szCs w:val="22"/>
        </w:rPr>
        <w:t>ch</w:t>
      </w:r>
      <w:r w:rsidR="009F16EF" w:rsidRPr="003C780D">
        <w:rPr>
          <w:rFonts w:ascii="Cambria" w:hAnsi="Cambria"/>
          <w:sz w:val="22"/>
          <w:szCs w:val="22"/>
        </w:rPr>
        <w:t xml:space="preserve"> uwag</w:t>
      </w:r>
      <w:r w:rsidRPr="003C780D">
        <w:rPr>
          <w:rFonts w:ascii="Cambria" w:hAnsi="Cambria"/>
          <w:sz w:val="22"/>
          <w:szCs w:val="22"/>
        </w:rPr>
        <w:t>ach</w:t>
      </w:r>
      <w:r w:rsidR="009F16EF" w:rsidRPr="003C780D">
        <w:rPr>
          <w:rFonts w:ascii="Cambria" w:hAnsi="Cambria"/>
          <w:sz w:val="22"/>
          <w:szCs w:val="22"/>
        </w:rPr>
        <w:t>, skarg</w:t>
      </w:r>
      <w:r w:rsidRPr="003C780D">
        <w:rPr>
          <w:rFonts w:ascii="Cambria" w:hAnsi="Cambria"/>
          <w:sz w:val="22"/>
          <w:szCs w:val="22"/>
        </w:rPr>
        <w:t>ach</w:t>
      </w:r>
      <w:r w:rsidR="009F16EF" w:rsidRPr="003C780D">
        <w:rPr>
          <w:rFonts w:ascii="Cambria" w:hAnsi="Cambria"/>
          <w:sz w:val="22"/>
          <w:szCs w:val="22"/>
        </w:rPr>
        <w:t xml:space="preserve"> i opini</w:t>
      </w:r>
      <w:r w:rsidRPr="003C780D">
        <w:rPr>
          <w:rFonts w:ascii="Cambria" w:hAnsi="Cambria"/>
          <w:sz w:val="22"/>
          <w:szCs w:val="22"/>
        </w:rPr>
        <w:t>ach</w:t>
      </w:r>
      <w:r w:rsidR="009F16EF" w:rsidRPr="003C780D">
        <w:rPr>
          <w:rFonts w:ascii="Cambria" w:hAnsi="Cambria"/>
          <w:sz w:val="22"/>
          <w:szCs w:val="22"/>
        </w:rPr>
        <w:t xml:space="preserve"> Gości dotycząc</w:t>
      </w:r>
      <w:r w:rsidRPr="003C780D">
        <w:rPr>
          <w:rFonts w:ascii="Cambria" w:hAnsi="Cambria"/>
          <w:sz w:val="22"/>
          <w:szCs w:val="22"/>
        </w:rPr>
        <w:t>ych</w:t>
      </w:r>
      <w:r w:rsidR="009F16EF" w:rsidRPr="003C780D">
        <w:rPr>
          <w:rFonts w:ascii="Cambria" w:hAnsi="Cambria"/>
          <w:sz w:val="22"/>
          <w:szCs w:val="22"/>
        </w:rPr>
        <w:t xml:space="preserve"> usług oferowanych przez obiekt.</w:t>
      </w:r>
    </w:p>
    <w:p w14:paraId="3E4AAD32" w14:textId="452E2089" w:rsidR="009F16EF" w:rsidRPr="003C780D" w:rsidRDefault="009D2E13" w:rsidP="009F16EF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3C780D">
        <w:rPr>
          <w:rFonts w:ascii="Cambria" w:hAnsi="Cambria"/>
          <w:sz w:val="22"/>
          <w:szCs w:val="22"/>
        </w:rPr>
        <w:t>Ponos</w:t>
      </w:r>
      <w:r w:rsidR="003C780D" w:rsidRPr="003C780D">
        <w:rPr>
          <w:rFonts w:ascii="Cambria" w:hAnsi="Cambria"/>
          <w:sz w:val="22"/>
          <w:szCs w:val="22"/>
        </w:rPr>
        <w:t>i materialną odpowiedzialność</w:t>
      </w:r>
      <w:r w:rsidRPr="003C780D">
        <w:rPr>
          <w:rFonts w:ascii="Cambria" w:hAnsi="Cambria"/>
          <w:sz w:val="22"/>
          <w:szCs w:val="22"/>
        </w:rPr>
        <w:t xml:space="preserve"> </w:t>
      </w:r>
      <w:r w:rsidR="003C780D" w:rsidRPr="003C780D">
        <w:rPr>
          <w:rFonts w:ascii="Cambria" w:hAnsi="Cambria"/>
          <w:sz w:val="22"/>
          <w:szCs w:val="22"/>
        </w:rPr>
        <w:t>z</w:t>
      </w:r>
      <w:r w:rsidR="009F16EF" w:rsidRPr="003C780D">
        <w:rPr>
          <w:rFonts w:ascii="Cambria" w:hAnsi="Cambria"/>
          <w:sz w:val="22"/>
          <w:szCs w:val="22"/>
        </w:rPr>
        <w:t>a powierzony</w:t>
      </w:r>
      <w:r w:rsidR="003C780D" w:rsidRPr="003C780D">
        <w:rPr>
          <w:rFonts w:ascii="Cambria" w:hAnsi="Cambria"/>
          <w:sz w:val="22"/>
          <w:szCs w:val="22"/>
        </w:rPr>
        <w:t xml:space="preserve"> sprzęt, narzędzia, materiały i </w:t>
      </w:r>
      <w:r w:rsidR="009F16EF" w:rsidRPr="003C780D">
        <w:rPr>
          <w:rFonts w:ascii="Cambria" w:hAnsi="Cambria"/>
          <w:sz w:val="22"/>
          <w:szCs w:val="22"/>
        </w:rPr>
        <w:t>oszczędnie nimi gospodaruje.</w:t>
      </w:r>
    </w:p>
    <w:p w14:paraId="51E31EDF" w14:textId="77777777" w:rsidR="009F16EF" w:rsidRPr="0007304D" w:rsidRDefault="009F16EF" w:rsidP="009F16EF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3C780D">
        <w:rPr>
          <w:rFonts w:ascii="Cambria" w:hAnsi="Cambria"/>
          <w:sz w:val="22"/>
          <w:szCs w:val="22"/>
        </w:rPr>
        <w:t>Przestrzega przepisy z zakresu bhp i p.poż przyjęte na te</w:t>
      </w:r>
      <w:r w:rsidR="00A87689" w:rsidRPr="003C780D">
        <w:rPr>
          <w:rFonts w:ascii="Cambria" w:hAnsi="Cambria"/>
          <w:sz w:val="22"/>
          <w:szCs w:val="22"/>
        </w:rPr>
        <w:t>renie Hotelu. Obsługuje centralę</w:t>
      </w:r>
      <w:r w:rsidRPr="003C780D">
        <w:rPr>
          <w:rFonts w:ascii="Cambria" w:hAnsi="Cambria"/>
          <w:sz w:val="22"/>
          <w:szCs w:val="22"/>
        </w:rPr>
        <w:t xml:space="preserve"> </w:t>
      </w:r>
      <w:r w:rsidRPr="0007304D">
        <w:rPr>
          <w:rFonts w:ascii="Cambria" w:hAnsi="Cambria"/>
          <w:sz w:val="22"/>
          <w:szCs w:val="22"/>
        </w:rPr>
        <w:t>p.poż. w recepcji. Zna zasady wyłączania alarmu I stopnia.</w:t>
      </w:r>
    </w:p>
    <w:p w14:paraId="11242456" w14:textId="77777777" w:rsidR="009F16EF" w:rsidRPr="0007304D" w:rsidRDefault="009F16EF" w:rsidP="009F16EF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07304D">
        <w:rPr>
          <w:rFonts w:ascii="Cambria" w:hAnsi="Cambria"/>
          <w:sz w:val="22"/>
          <w:szCs w:val="22"/>
        </w:rPr>
        <w:t xml:space="preserve">Wykonawca </w:t>
      </w:r>
      <w:r w:rsidRPr="0063438A">
        <w:rPr>
          <w:rFonts w:ascii="Cambria" w:hAnsi="Cambria"/>
          <w:bCs/>
          <w:sz w:val="22"/>
          <w:szCs w:val="22"/>
        </w:rPr>
        <w:t>sam</w:t>
      </w:r>
      <w:r w:rsidRPr="0007304D">
        <w:rPr>
          <w:rFonts w:ascii="Cambria" w:hAnsi="Cambria"/>
          <w:sz w:val="22"/>
          <w:szCs w:val="22"/>
        </w:rPr>
        <w:t xml:space="preserve"> zaopatrzy się w odpowiedni ubiór zgodny z wykazem stawianych warunków dla osób wykonujących przedm</w:t>
      </w:r>
      <w:r w:rsidR="009C45F8">
        <w:rPr>
          <w:rFonts w:ascii="Cambria" w:hAnsi="Cambria"/>
          <w:sz w:val="22"/>
          <w:szCs w:val="22"/>
        </w:rPr>
        <w:t>iot zamówienia.</w:t>
      </w:r>
    </w:p>
    <w:p w14:paraId="3292AA1F" w14:textId="29855B88" w:rsidR="009F16EF" w:rsidRPr="001F4B97" w:rsidRDefault="009F16EF" w:rsidP="009F16EF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trike/>
          <w:sz w:val="22"/>
          <w:szCs w:val="22"/>
        </w:rPr>
      </w:pPr>
      <w:r>
        <w:rPr>
          <w:rFonts w:ascii="Cambria" w:hAnsi="Cambria"/>
          <w:sz w:val="22"/>
          <w:szCs w:val="22"/>
        </w:rPr>
        <w:t>Wszystkie czynności zawarte w opisie przedmiotu zamówienia wykon</w:t>
      </w:r>
      <w:r w:rsidR="009D2E13">
        <w:rPr>
          <w:rFonts w:ascii="Cambria" w:hAnsi="Cambria"/>
          <w:sz w:val="22"/>
          <w:szCs w:val="22"/>
        </w:rPr>
        <w:t xml:space="preserve">uje </w:t>
      </w:r>
      <w:r>
        <w:rPr>
          <w:rFonts w:ascii="Cambria" w:hAnsi="Cambria"/>
          <w:sz w:val="22"/>
          <w:szCs w:val="22"/>
        </w:rPr>
        <w:t xml:space="preserve">przy </w:t>
      </w:r>
      <w:r w:rsidRPr="001F4B97">
        <w:rPr>
          <w:rFonts w:ascii="Cambria" w:hAnsi="Cambria"/>
          <w:sz w:val="22"/>
          <w:szCs w:val="22"/>
        </w:rPr>
        <w:t>użyciu środków, urządzeń i narzędzi Zamawiającego.</w:t>
      </w:r>
    </w:p>
    <w:p w14:paraId="3F95278D" w14:textId="1F7426BB" w:rsidR="009F16EF" w:rsidRPr="001F4B97" w:rsidRDefault="009D2E13" w:rsidP="009F16EF">
      <w:pPr>
        <w:pStyle w:val="Akapitzlist"/>
        <w:numPr>
          <w:ilvl w:val="1"/>
          <w:numId w:val="18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1F4B97">
        <w:rPr>
          <w:rFonts w:ascii="Cambria" w:hAnsi="Cambria"/>
          <w:sz w:val="22"/>
          <w:szCs w:val="22"/>
        </w:rPr>
        <w:t xml:space="preserve">Wykonuje </w:t>
      </w:r>
      <w:r w:rsidR="009F16EF" w:rsidRPr="001F4B97">
        <w:rPr>
          <w:rFonts w:ascii="Cambria" w:hAnsi="Cambria"/>
          <w:sz w:val="22"/>
          <w:szCs w:val="22"/>
        </w:rPr>
        <w:t>inn</w:t>
      </w:r>
      <w:r w:rsidRPr="001F4B97">
        <w:rPr>
          <w:rFonts w:ascii="Cambria" w:hAnsi="Cambria"/>
          <w:sz w:val="22"/>
          <w:szCs w:val="22"/>
        </w:rPr>
        <w:t>e</w:t>
      </w:r>
      <w:r w:rsidR="009F16EF" w:rsidRPr="001F4B97">
        <w:rPr>
          <w:rFonts w:ascii="Cambria" w:hAnsi="Cambria"/>
          <w:sz w:val="22"/>
          <w:szCs w:val="22"/>
        </w:rPr>
        <w:t xml:space="preserve"> czynności związan</w:t>
      </w:r>
      <w:r w:rsidRPr="001F4B97">
        <w:rPr>
          <w:rFonts w:ascii="Cambria" w:hAnsi="Cambria"/>
          <w:sz w:val="22"/>
          <w:szCs w:val="22"/>
        </w:rPr>
        <w:t>e</w:t>
      </w:r>
      <w:r w:rsidR="009F16EF" w:rsidRPr="001F4B97">
        <w:rPr>
          <w:rFonts w:ascii="Cambria" w:hAnsi="Cambria"/>
          <w:sz w:val="22"/>
          <w:szCs w:val="22"/>
        </w:rPr>
        <w:t xml:space="preserve"> z </w:t>
      </w:r>
      <w:r w:rsidR="00991CC9" w:rsidRPr="001F4B97">
        <w:rPr>
          <w:rFonts w:ascii="Cambria" w:hAnsi="Cambria"/>
          <w:sz w:val="22"/>
          <w:szCs w:val="22"/>
        </w:rPr>
        <w:t>obsługą</w:t>
      </w:r>
      <w:r w:rsidR="009F16EF" w:rsidRPr="001F4B97">
        <w:rPr>
          <w:rFonts w:ascii="Cambria" w:hAnsi="Cambria"/>
          <w:sz w:val="22"/>
          <w:szCs w:val="22"/>
        </w:rPr>
        <w:t xml:space="preserve"> recepcji</w:t>
      </w:r>
      <w:r w:rsidRPr="001F4B97">
        <w:rPr>
          <w:rFonts w:ascii="Cambria" w:hAnsi="Cambria"/>
          <w:sz w:val="22"/>
          <w:szCs w:val="22"/>
        </w:rPr>
        <w:t xml:space="preserve"> hotelowej</w:t>
      </w:r>
      <w:r w:rsidR="009F16EF" w:rsidRPr="001F4B97">
        <w:rPr>
          <w:rFonts w:ascii="Cambria" w:hAnsi="Cambria"/>
          <w:sz w:val="22"/>
          <w:szCs w:val="22"/>
        </w:rPr>
        <w:t xml:space="preserve"> zlecon</w:t>
      </w:r>
      <w:r w:rsidRPr="001F4B97">
        <w:rPr>
          <w:rFonts w:ascii="Cambria" w:hAnsi="Cambria"/>
          <w:sz w:val="22"/>
          <w:szCs w:val="22"/>
        </w:rPr>
        <w:t>e</w:t>
      </w:r>
      <w:r w:rsidR="009F16EF" w:rsidRPr="001F4B97">
        <w:rPr>
          <w:rFonts w:ascii="Cambria" w:hAnsi="Cambria"/>
          <w:sz w:val="22"/>
          <w:szCs w:val="22"/>
        </w:rPr>
        <w:t xml:space="preserve"> przez Zamawiającego.</w:t>
      </w:r>
    </w:p>
    <w:p w14:paraId="581B2037" w14:textId="77777777" w:rsidR="009F16EF" w:rsidRPr="0007304D" w:rsidRDefault="009F16EF" w:rsidP="009F16EF">
      <w:pPr>
        <w:jc w:val="both"/>
        <w:rPr>
          <w:rFonts w:ascii="Cambria" w:hAnsi="Cambria"/>
          <w:b/>
          <w:sz w:val="22"/>
          <w:szCs w:val="22"/>
        </w:rPr>
      </w:pPr>
      <w:r w:rsidRPr="0007304D">
        <w:rPr>
          <w:rFonts w:ascii="Cambria" w:hAnsi="Cambria"/>
          <w:b/>
          <w:sz w:val="22"/>
          <w:szCs w:val="22"/>
        </w:rPr>
        <w:t>Wymogi stanowiskowe:</w:t>
      </w:r>
    </w:p>
    <w:p w14:paraId="23AFCF93" w14:textId="77777777" w:rsidR="009F16EF" w:rsidRDefault="009F16EF" w:rsidP="009F16EF">
      <w:pPr>
        <w:pStyle w:val="Akapitzlist"/>
        <w:numPr>
          <w:ilvl w:val="0"/>
          <w:numId w:val="19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Recepcja Hotelu obsługiwana jest przez pracowników odpowiednio ubranych przez całą dobę.</w:t>
      </w:r>
    </w:p>
    <w:p w14:paraId="2ABAFBF7" w14:textId="45FE908D" w:rsidR="009F16EF" w:rsidRPr="00776F34" w:rsidRDefault="009D2E13" w:rsidP="009F16EF">
      <w:pPr>
        <w:pStyle w:val="Akapitzlist"/>
        <w:numPr>
          <w:ilvl w:val="0"/>
          <w:numId w:val="19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776F34">
        <w:rPr>
          <w:rFonts w:ascii="Cambria" w:hAnsi="Cambria"/>
          <w:sz w:val="22"/>
          <w:szCs w:val="22"/>
        </w:rPr>
        <w:t xml:space="preserve">Pracownik recepcji hotelowej </w:t>
      </w:r>
      <w:r w:rsidR="009F16EF" w:rsidRPr="00776F34">
        <w:rPr>
          <w:rFonts w:ascii="Cambria" w:hAnsi="Cambria"/>
          <w:sz w:val="22"/>
          <w:szCs w:val="22"/>
        </w:rPr>
        <w:t>w każdej sytuacji zachowuje takt i spokój, nigdy nie podnosi głosu.</w:t>
      </w:r>
    </w:p>
    <w:p w14:paraId="62610A18" w14:textId="2EA1B0C2" w:rsidR="009F16EF" w:rsidRPr="00776F34" w:rsidRDefault="009D2E13" w:rsidP="009F16EF">
      <w:pPr>
        <w:pStyle w:val="Akapitzlist"/>
        <w:numPr>
          <w:ilvl w:val="0"/>
          <w:numId w:val="19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776F34">
        <w:rPr>
          <w:rFonts w:ascii="Cambria" w:hAnsi="Cambria"/>
          <w:sz w:val="22"/>
          <w:szCs w:val="22"/>
        </w:rPr>
        <w:t>Niedopuszczalne jest p</w:t>
      </w:r>
      <w:r w:rsidR="009F16EF" w:rsidRPr="00776F34">
        <w:rPr>
          <w:rFonts w:ascii="Cambria" w:hAnsi="Cambria"/>
          <w:sz w:val="22"/>
          <w:szCs w:val="22"/>
        </w:rPr>
        <w:t>rowadzenie prywatny</w:t>
      </w:r>
      <w:r w:rsidR="00E461C8" w:rsidRPr="00776F34">
        <w:rPr>
          <w:rFonts w:ascii="Cambria" w:hAnsi="Cambria"/>
          <w:sz w:val="22"/>
          <w:szCs w:val="22"/>
        </w:rPr>
        <w:t>ch rozmów między pracownikami w </w:t>
      </w:r>
      <w:r w:rsidR="009F16EF" w:rsidRPr="00776F34">
        <w:rPr>
          <w:rFonts w:ascii="Cambria" w:hAnsi="Cambria"/>
          <w:sz w:val="22"/>
          <w:szCs w:val="22"/>
        </w:rPr>
        <w:t>obecności Gości jest, a już wykluczone jest głośne porozumiewanie się pracowników recepcji z innymi służbami, picie czy jedzenie, rozmowy przez prywatny telefon lub palenie papierosów na stanowisku pracy. W razie potrzeb</w:t>
      </w:r>
      <w:r w:rsidR="00E461C8" w:rsidRPr="00776F34">
        <w:rPr>
          <w:rFonts w:ascii="Cambria" w:hAnsi="Cambria"/>
          <w:sz w:val="22"/>
          <w:szCs w:val="22"/>
        </w:rPr>
        <w:t>y opuszczenia recepcji należy o </w:t>
      </w:r>
      <w:r w:rsidR="009F16EF" w:rsidRPr="00776F34">
        <w:rPr>
          <w:rFonts w:ascii="Cambria" w:hAnsi="Cambria"/>
          <w:sz w:val="22"/>
          <w:szCs w:val="22"/>
        </w:rPr>
        <w:t>tym fakcie poinformować upoważnionego przedstawiciela Zamawiającego.</w:t>
      </w:r>
    </w:p>
    <w:p w14:paraId="3FCD32FB" w14:textId="20B210D1" w:rsidR="009F16EF" w:rsidRPr="00776F34" w:rsidRDefault="009D2E13" w:rsidP="009F16EF">
      <w:pPr>
        <w:pStyle w:val="Akapitzlist"/>
        <w:numPr>
          <w:ilvl w:val="0"/>
          <w:numId w:val="19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776F34">
        <w:rPr>
          <w:rFonts w:ascii="Cambria" w:hAnsi="Cambria"/>
          <w:sz w:val="22"/>
          <w:szCs w:val="22"/>
        </w:rPr>
        <w:t>Obowiązkowa jest z</w:t>
      </w:r>
      <w:r w:rsidR="009F16EF" w:rsidRPr="00776F34">
        <w:rPr>
          <w:rFonts w:ascii="Cambria" w:hAnsi="Cambria"/>
          <w:sz w:val="22"/>
          <w:szCs w:val="22"/>
        </w:rPr>
        <w:t xml:space="preserve">najomość </w:t>
      </w:r>
      <w:r w:rsidR="009E27F1" w:rsidRPr="00776F34">
        <w:rPr>
          <w:rFonts w:ascii="Cambria" w:hAnsi="Cambria"/>
          <w:sz w:val="22"/>
          <w:szCs w:val="22"/>
        </w:rPr>
        <w:t xml:space="preserve">topografii </w:t>
      </w:r>
      <w:r w:rsidR="009F16EF" w:rsidRPr="00776F34">
        <w:rPr>
          <w:rFonts w:ascii="Cambria" w:hAnsi="Cambria"/>
          <w:sz w:val="22"/>
          <w:szCs w:val="22"/>
        </w:rPr>
        <w:t xml:space="preserve">hotelu i oferowanych </w:t>
      </w:r>
      <w:r w:rsidR="009E27F1" w:rsidRPr="00776F34">
        <w:rPr>
          <w:rFonts w:ascii="Cambria" w:hAnsi="Cambria"/>
          <w:sz w:val="22"/>
          <w:szCs w:val="22"/>
        </w:rPr>
        <w:t xml:space="preserve">wszystkich </w:t>
      </w:r>
      <w:r w:rsidR="009F16EF" w:rsidRPr="00776F34">
        <w:rPr>
          <w:rFonts w:ascii="Cambria" w:hAnsi="Cambria"/>
          <w:sz w:val="22"/>
          <w:szCs w:val="22"/>
        </w:rPr>
        <w:t>usług</w:t>
      </w:r>
      <w:r w:rsidR="009E27F1" w:rsidRPr="00776F34">
        <w:rPr>
          <w:rFonts w:ascii="Cambria" w:hAnsi="Cambria"/>
          <w:sz w:val="22"/>
          <w:szCs w:val="22"/>
        </w:rPr>
        <w:t xml:space="preserve"> dodatkowych</w:t>
      </w:r>
      <w:r w:rsidR="009F16EF" w:rsidRPr="00776F34">
        <w:rPr>
          <w:rFonts w:ascii="Cambria" w:hAnsi="Cambria"/>
          <w:strike/>
          <w:sz w:val="22"/>
          <w:szCs w:val="22"/>
        </w:rPr>
        <w:t>,</w:t>
      </w:r>
      <w:r w:rsidR="009E27F1" w:rsidRPr="00776F34">
        <w:rPr>
          <w:rFonts w:ascii="Cambria" w:hAnsi="Cambria"/>
          <w:sz w:val="22"/>
          <w:szCs w:val="22"/>
        </w:rPr>
        <w:t xml:space="preserve"> rodzajów i </w:t>
      </w:r>
      <w:r w:rsidR="009F16EF" w:rsidRPr="00776F34">
        <w:rPr>
          <w:rFonts w:ascii="Cambria" w:hAnsi="Cambria"/>
          <w:sz w:val="22"/>
          <w:szCs w:val="22"/>
        </w:rPr>
        <w:t>standardów pokoi oraz ich dostępności.</w:t>
      </w:r>
    </w:p>
    <w:p w14:paraId="3E298F1D" w14:textId="568AD9FA" w:rsidR="009F16EF" w:rsidRPr="00776F34" w:rsidRDefault="009D2E13" w:rsidP="009F16EF">
      <w:pPr>
        <w:pStyle w:val="Akapitzlist"/>
        <w:numPr>
          <w:ilvl w:val="0"/>
          <w:numId w:val="19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776F34">
        <w:rPr>
          <w:rFonts w:ascii="Cambria" w:hAnsi="Cambria"/>
          <w:sz w:val="22"/>
          <w:szCs w:val="22"/>
        </w:rPr>
        <w:t xml:space="preserve">Obowiązkowa jest </w:t>
      </w:r>
      <w:r w:rsidR="001F4B97" w:rsidRPr="00776F34">
        <w:rPr>
          <w:rFonts w:ascii="Cambria" w:hAnsi="Cambria"/>
          <w:sz w:val="22"/>
          <w:szCs w:val="22"/>
        </w:rPr>
        <w:t>z</w:t>
      </w:r>
      <w:r w:rsidR="00447300" w:rsidRPr="00776F34">
        <w:rPr>
          <w:rFonts w:ascii="Cambria" w:hAnsi="Cambria"/>
          <w:sz w:val="22"/>
          <w:szCs w:val="22"/>
        </w:rPr>
        <w:t>najomość cennika</w:t>
      </w:r>
      <w:r w:rsidR="009E27F1" w:rsidRPr="00776F34">
        <w:rPr>
          <w:rFonts w:ascii="Cambria" w:hAnsi="Cambria"/>
          <w:sz w:val="22"/>
          <w:szCs w:val="22"/>
        </w:rPr>
        <w:t xml:space="preserve"> </w:t>
      </w:r>
      <w:r w:rsidR="009F16EF" w:rsidRPr="00776F34">
        <w:rPr>
          <w:rFonts w:ascii="Cambria" w:hAnsi="Cambria"/>
          <w:sz w:val="22"/>
          <w:szCs w:val="22"/>
        </w:rPr>
        <w:t>usług oferowanych przez Hotel.</w:t>
      </w:r>
    </w:p>
    <w:p w14:paraId="5B6433C2" w14:textId="4FE2BD70" w:rsidR="009F16EF" w:rsidRPr="00776F34" w:rsidRDefault="00410DE0" w:rsidP="009F16EF">
      <w:pPr>
        <w:pStyle w:val="Akapitzlist"/>
        <w:numPr>
          <w:ilvl w:val="0"/>
          <w:numId w:val="19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776F34">
        <w:rPr>
          <w:rFonts w:ascii="Cambria" w:hAnsi="Cambria"/>
          <w:sz w:val="22"/>
          <w:szCs w:val="22"/>
        </w:rPr>
        <w:t xml:space="preserve">Obowiązkowa jest </w:t>
      </w:r>
      <w:r w:rsidR="001F4B97" w:rsidRPr="00776F34">
        <w:rPr>
          <w:rFonts w:ascii="Cambria" w:hAnsi="Cambria"/>
          <w:sz w:val="22"/>
          <w:szCs w:val="22"/>
        </w:rPr>
        <w:t>z</w:t>
      </w:r>
      <w:r w:rsidR="009F16EF" w:rsidRPr="00776F34">
        <w:rPr>
          <w:rFonts w:ascii="Cambria" w:hAnsi="Cambria"/>
          <w:sz w:val="22"/>
          <w:szCs w:val="22"/>
        </w:rPr>
        <w:t>najomość obsługi urządzeń biurowych i programów hotelowych oraz pakietu MS Office.</w:t>
      </w:r>
    </w:p>
    <w:p w14:paraId="2E228CB8" w14:textId="7D242457" w:rsidR="009F16EF" w:rsidRPr="00776F34" w:rsidRDefault="00410DE0" w:rsidP="009F16EF">
      <w:pPr>
        <w:pStyle w:val="Akapitzlist"/>
        <w:numPr>
          <w:ilvl w:val="0"/>
          <w:numId w:val="19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776F34">
        <w:rPr>
          <w:rFonts w:ascii="Cambria" w:hAnsi="Cambria"/>
          <w:sz w:val="22"/>
          <w:szCs w:val="22"/>
        </w:rPr>
        <w:t xml:space="preserve">Obowiązkowa jest </w:t>
      </w:r>
      <w:r w:rsidR="001F4B97" w:rsidRPr="00776F34">
        <w:rPr>
          <w:rFonts w:ascii="Cambria" w:hAnsi="Cambria"/>
          <w:sz w:val="22"/>
          <w:szCs w:val="22"/>
        </w:rPr>
        <w:t>w</w:t>
      </w:r>
      <w:r w:rsidR="009F16EF" w:rsidRPr="00776F34">
        <w:rPr>
          <w:rFonts w:ascii="Cambria" w:hAnsi="Cambria"/>
          <w:sz w:val="22"/>
          <w:szCs w:val="22"/>
        </w:rPr>
        <w:t>ysoka kultura osobista</w:t>
      </w:r>
      <w:r w:rsidRPr="00776F34">
        <w:rPr>
          <w:rFonts w:ascii="Cambria" w:hAnsi="Cambria"/>
          <w:sz w:val="22"/>
          <w:szCs w:val="22"/>
        </w:rPr>
        <w:t xml:space="preserve"> pracowników recepcji hotelowej</w:t>
      </w:r>
      <w:r w:rsidR="009F16EF" w:rsidRPr="00776F34">
        <w:rPr>
          <w:rFonts w:ascii="Cambria" w:hAnsi="Cambria"/>
          <w:sz w:val="22"/>
          <w:szCs w:val="22"/>
        </w:rPr>
        <w:t xml:space="preserve">. </w:t>
      </w:r>
    </w:p>
    <w:p w14:paraId="7E7D3041" w14:textId="1764539A" w:rsidR="009F16EF" w:rsidRPr="00776F34" w:rsidRDefault="001C4046" w:rsidP="005B4A7A">
      <w:pPr>
        <w:pStyle w:val="Akapitzlist"/>
        <w:numPr>
          <w:ilvl w:val="0"/>
          <w:numId w:val="19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776F34">
        <w:rPr>
          <w:rFonts w:ascii="Cambria" w:hAnsi="Cambria"/>
          <w:sz w:val="22"/>
          <w:szCs w:val="22"/>
        </w:rPr>
        <w:t>W recepcji hotelu przebywają osoby do tego upoważnione</w:t>
      </w:r>
      <w:r w:rsidR="001F4B97" w:rsidRPr="00776F34">
        <w:rPr>
          <w:rFonts w:ascii="Cambria" w:hAnsi="Cambria"/>
          <w:sz w:val="22"/>
          <w:szCs w:val="22"/>
        </w:rPr>
        <w:t>.</w:t>
      </w:r>
    </w:p>
    <w:p w14:paraId="23B11D69" w14:textId="77777777" w:rsidR="009F16EF" w:rsidRPr="0007304D" w:rsidRDefault="009F16EF" w:rsidP="009F16EF">
      <w:pPr>
        <w:jc w:val="both"/>
        <w:rPr>
          <w:rFonts w:ascii="Cambria" w:hAnsi="Cambria"/>
          <w:b/>
          <w:sz w:val="22"/>
          <w:szCs w:val="22"/>
        </w:rPr>
      </w:pPr>
      <w:bookmarkStart w:id="0" w:name="OLE_LINK1"/>
      <w:bookmarkStart w:id="1" w:name="OLE_LINK2"/>
      <w:r w:rsidRPr="0007304D">
        <w:rPr>
          <w:rFonts w:ascii="Cambria" w:hAnsi="Cambria"/>
          <w:b/>
          <w:sz w:val="22"/>
          <w:szCs w:val="22"/>
        </w:rPr>
        <w:t>Wymogi kwalifikacyjne zatrudnienia pracownika:</w:t>
      </w:r>
    </w:p>
    <w:p w14:paraId="5CC1F8EB" w14:textId="77777777" w:rsidR="009F16EF" w:rsidRDefault="009F16EF" w:rsidP="009F16EF">
      <w:pPr>
        <w:pStyle w:val="Akapitzlist"/>
        <w:numPr>
          <w:ilvl w:val="0"/>
          <w:numId w:val="20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Wykształcenie minimum średnie – mile widziane w kierunku hotelarstwo lub turystyka.</w:t>
      </w:r>
    </w:p>
    <w:p w14:paraId="18773CEB" w14:textId="5DC37830" w:rsidR="009F16EF" w:rsidRPr="00776F34" w:rsidRDefault="009F16EF" w:rsidP="009F16EF">
      <w:pPr>
        <w:pStyle w:val="Akapitzlist"/>
        <w:numPr>
          <w:ilvl w:val="0"/>
          <w:numId w:val="20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776F34">
        <w:rPr>
          <w:rFonts w:ascii="Cambria" w:hAnsi="Cambria"/>
          <w:sz w:val="22"/>
          <w:szCs w:val="22"/>
        </w:rPr>
        <w:t xml:space="preserve">Wymagane doświadczenie </w:t>
      </w:r>
      <w:r w:rsidR="00410DE0" w:rsidRPr="00776F34">
        <w:rPr>
          <w:rFonts w:ascii="Cambria" w:hAnsi="Cambria"/>
          <w:sz w:val="22"/>
          <w:szCs w:val="22"/>
        </w:rPr>
        <w:t xml:space="preserve">w obsłudze recepcji hotelowej </w:t>
      </w:r>
      <w:r w:rsidRPr="00776F34">
        <w:rPr>
          <w:rFonts w:ascii="Cambria" w:hAnsi="Cambria"/>
          <w:sz w:val="22"/>
          <w:szCs w:val="22"/>
        </w:rPr>
        <w:t>minimum 1 rok.</w:t>
      </w:r>
    </w:p>
    <w:p w14:paraId="5DB5ED4E" w14:textId="7A0D517C" w:rsidR="00D250CB" w:rsidRPr="00776F34" w:rsidRDefault="00D250CB" w:rsidP="00993B16">
      <w:pPr>
        <w:pStyle w:val="Akapitzlist"/>
        <w:numPr>
          <w:ilvl w:val="0"/>
          <w:numId w:val="20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776F34">
        <w:rPr>
          <w:rFonts w:ascii="Cambria" w:hAnsi="Cambria"/>
          <w:sz w:val="22"/>
          <w:szCs w:val="22"/>
        </w:rPr>
        <w:lastRenderedPageBreak/>
        <w:t xml:space="preserve">Zna zasady udzielania pierwszej pomocy w nagłych wypadkach, </w:t>
      </w:r>
      <w:r w:rsidR="00776F34" w:rsidRPr="00776F34">
        <w:rPr>
          <w:rFonts w:ascii="Cambria" w:hAnsi="Cambria"/>
          <w:sz w:val="22"/>
          <w:szCs w:val="22"/>
        </w:rPr>
        <w:t>z</w:t>
      </w:r>
      <w:r w:rsidRPr="00776F34">
        <w:rPr>
          <w:rFonts w:ascii="Cambria" w:hAnsi="Cambria"/>
          <w:sz w:val="22"/>
          <w:szCs w:val="22"/>
        </w:rPr>
        <w:t xml:space="preserve">godnie z Rozporządzeniem Ministra Gospodarki i Pracy z 19 sierpnia 2004 r. w sprawie obiektów hotelarskich i innych obiektów, w których są świadczone usługi hotelarskie: </w:t>
      </w:r>
      <w:r w:rsidR="001F4B97" w:rsidRPr="00776F34">
        <w:rPr>
          <w:rFonts w:ascii="Cambria" w:hAnsi="Cambria"/>
          <w:sz w:val="22"/>
          <w:szCs w:val="22"/>
        </w:rPr>
        <w:t xml:space="preserve"> Wymagane jest</w:t>
      </w:r>
      <w:r w:rsidR="001F4B97" w:rsidRPr="00776F34">
        <w:rPr>
          <w:rFonts w:ascii="Cambria" w:hAnsi="Cambria"/>
          <w:sz w:val="22"/>
          <w:szCs w:val="22"/>
          <w:u w:val="single"/>
        </w:rPr>
        <w:t xml:space="preserve"> udokumentowane</w:t>
      </w:r>
      <w:r w:rsidR="001F4B97" w:rsidRPr="00776F34">
        <w:rPr>
          <w:rFonts w:ascii="Cambria" w:hAnsi="Cambria"/>
          <w:sz w:val="22"/>
          <w:szCs w:val="22"/>
        </w:rPr>
        <w:t xml:space="preserve">  przeszkolenie </w:t>
      </w:r>
      <w:r w:rsidR="00F45C63">
        <w:rPr>
          <w:rFonts w:ascii="Cambria" w:hAnsi="Cambria"/>
          <w:sz w:val="22"/>
          <w:szCs w:val="22"/>
        </w:rPr>
        <w:t>z zakresu udzielania pierwszej</w:t>
      </w:r>
      <w:r w:rsidR="001F4B97" w:rsidRPr="00776F34">
        <w:rPr>
          <w:rFonts w:ascii="Cambria" w:hAnsi="Cambria"/>
          <w:sz w:val="22"/>
          <w:szCs w:val="22"/>
        </w:rPr>
        <w:t> </w:t>
      </w:r>
      <w:r w:rsidR="00F45C63">
        <w:rPr>
          <w:rFonts w:ascii="Cambria" w:hAnsi="Cambria"/>
          <w:sz w:val="22"/>
          <w:szCs w:val="22"/>
        </w:rPr>
        <w:t>pomocy.</w:t>
      </w:r>
      <w:bookmarkStart w:id="2" w:name="_GoBack"/>
      <w:bookmarkEnd w:id="2"/>
    </w:p>
    <w:p w14:paraId="4FACD22D" w14:textId="79E64F4F" w:rsidR="00E461C8" w:rsidRPr="00776F34" w:rsidRDefault="00E461C8" w:rsidP="00E161FE">
      <w:pPr>
        <w:pStyle w:val="Akapitzlist"/>
        <w:numPr>
          <w:ilvl w:val="0"/>
          <w:numId w:val="20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776F34">
        <w:rPr>
          <w:rFonts w:ascii="Cambria" w:hAnsi="Cambria"/>
          <w:sz w:val="22"/>
          <w:szCs w:val="22"/>
        </w:rPr>
        <w:t>Posiada kompetencj</w:t>
      </w:r>
      <w:r w:rsidR="00776F34" w:rsidRPr="00776F34">
        <w:rPr>
          <w:rFonts w:ascii="Cambria" w:hAnsi="Cambria"/>
          <w:sz w:val="22"/>
          <w:szCs w:val="22"/>
        </w:rPr>
        <w:t>e</w:t>
      </w:r>
      <w:r w:rsidRPr="00776F34">
        <w:rPr>
          <w:rFonts w:ascii="Cambria" w:hAnsi="Cambria"/>
          <w:sz w:val="22"/>
          <w:szCs w:val="22"/>
        </w:rPr>
        <w:t xml:space="preserve"> cyfrow</w:t>
      </w:r>
      <w:r w:rsidR="00776F34" w:rsidRPr="00776F34">
        <w:rPr>
          <w:rFonts w:ascii="Cambria" w:hAnsi="Cambria"/>
          <w:sz w:val="22"/>
          <w:szCs w:val="22"/>
        </w:rPr>
        <w:t>e</w:t>
      </w:r>
      <w:r w:rsidRPr="00776F34">
        <w:rPr>
          <w:rFonts w:ascii="Cambria" w:hAnsi="Cambria"/>
          <w:sz w:val="22"/>
          <w:szCs w:val="22"/>
        </w:rPr>
        <w:t xml:space="preserve">: </w:t>
      </w:r>
    </w:p>
    <w:p w14:paraId="2185DA3C" w14:textId="3A2324C4" w:rsidR="00841CC8" w:rsidRPr="00776F34" w:rsidRDefault="009F16EF" w:rsidP="00776F34">
      <w:pPr>
        <w:pStyle w:val="Akapitzlist"/>
        <w:numPr>
          <w:ilvl w:val="0"/>
          <w:numId w:val="23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 w:rsidRPr="00E461C8">
        <w:rPr>
          <w:rFonts w:ascii="Cambria" w:hAnsi="Cambria"/>
          <w:sz w:val="22"/>
          <w:szCs w:val="22"/>
        </w:rPr>
        <w:t xml:space="preserve">Dobra znajomość obsługi urządzeń biurowych – ksero, skaner, terminal kart płatniczych, </w:t>
      </w:r>
      <w:r w:rsidR="004B0B28" w:rsidRPr="00E461C8">
        <w:rPr>
          <w:rFonts w:ascii="Cambria" w:hAnsi="Cambria"/>
          <w:sz w:val="22"/>
          <w:szCs w:val="22"/>
        </w:rPr>
        <w:t xml:space="preserve">kasa i </w:t>
      </w:r>
      <w:r w:rsidRPr="00E461C8">
        <w:rPr>
          <w:rFonts w:ascii="Cambria" w:hAnsi="Cambria"/>
          <w:sz w:val="22"/>
          <w:szCs w:val="22"/>
        </w:rPr>
        <w:t>drukarka fiskalna</w:t>
      </w:r>
      <w:r w:rsidR="004B0B28" w:rsidRPr="00E461C8">
        <w:rPr>
          <w:rFonts w:ascii="Cambria" w:hAnsi="Cambria"/>
          <w:sz w:val="22"/>
          <w:szCs w:val="22"/>
        </w:rPr>
        <w:t xml:space="preserve"> i </w:t>
      </w:r>
      <w:r w:rsidR="00447300" w:rsidRPr="00E461C8">
        <w:rPr>
          <w:rFonts w:ascii="Cambria" w:hAnsi="Cambria"/>
          <w:sz w:val="22"/>
          <w:szCs w:val="22"/>
        </w:rPr>
        <w:t>d</w:t>
      </w:r>
      <w:r w:rsidRPr="00E461C8">
        <w:rPr>
          <w:rFonts w:ascii="Cambria" w:hAnsi="Cambria"/>
          <w:sz w:val="22"/>
          <w:szCs w:val="22"/>
        </w:rPr>
        <w:t>obra znajomość obsługi komputera, znajomość oprogramowania Word, Excel, programu hotelowego.</w:t>
      </w:r>
    </w:p>
    <w:p w14:paraId="1C718F85" w14:textId="77777777" w:rsidR="009F16EF" w:rsidRDefault="009F16EF" w:rsidP="009F16EF">
      <w:pPr>
        <w:pStyle w:val="Akapitzlist"/>
        <w:numPr>
          <w:ilvl w:val="0"/>
          <w:numId w:val="20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Znajomość języka angielskiego w stopniu komunikatywnym.</w:t>
      </w:r>
    </w:p>
    <w:p w14:paraId="4B9B9EFB" w14:textId="77777777" w:rsidR="009F16EF" w:rsidRDefault="009F16EF" w:rsidP="009F16EF">
      <w:pPr>
        <w:pStyle w:val="Akapitzlist"/>
        <w:numPr>
          <w:ilvl w:val="0"/>
          <w:numId w:val="20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Dyspozycyjność, komunikatywność, wysoka kultura osobista, punktualność, dokładność oraz rzetelność.</w:t>
      </w:r>
    </w:p>
    <w:p w14:paraId="2C2EEFD5" w14:textId="5D74F4DC" w:rsidR="009F16EF" w:rsidRDefault="009F16EF" w:rsidP="009F16EF">
      <w:pPr>
        <w:pStyle w:val="Akapitzlist"/>
        <w:numPr>
          <w:ilvl w:val="0"/>
          <w:numId w:val="20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Dba</w:t>
      </w:r>
      <w:r w:rsidR="00841CC8">
        <w:rPr>
          <w:rFonts w:ascii="Cambria" w:hAnsi="Cambria"/>
          <w:sz w:val="22"/>
          <w:szCs w:val="22"/>
        </w:rPr>
        <w:t xml:space="preserve">łość </w:t>
      </w:r>
      <w:r>
        <w:rPr>
          <w:rFonts w:ascii="Cambria" w:hAnsi="Cambria"/>
          <w:sz w:val="22"/>
          <w:szCs w:val="22"/>
        </w:rPr>
        <w:t>o wygląd osobisty (elegancja, estetyka, prezencja, gracja).</w:t>
      </w:r>
    </w:p>
    <w:p w14:paraId="1FB38065" w14:textId="77777777" w:rsidR="009F16EF" w:rsidRDefault="009F16EF" w:rsidP="009F16EF">
      <w:pPr>
        <w:pStyle w:val="Akapitzlist"/>
        <w:spacing w:after="160"/>
        <w:jc w:val="both"/>
        <w:rPr>
          <w:rFonts w:ascii="Cambria" w:hAnsi="Cambria"/>
          <w:b/>
          <w:bCs/>
          <w:sz w:val="22"/>
          <w:szCs w:val="22"/>
        </w:rPr>
      </w:pPr>
    </w:p>
    <w:p w14:paraId="2EFE4DDB" w14:textId="56BBAFB4" w:rsidR="00E461C8" w:rsidRDefault="00E461C8" w:rsidP="009F16EF">
      <w:pPr>
        <w:pStyle w:val="Akapitzlist"/>
        <w:spacing w:after="160"/>
        <w:jc w:val="both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sz w:val="22"/>
          <w:szCs w:val="22"/>
        </w:rPr>
        <w:t>Osoba obsługująca recepcję hotelową:</w:t>
      </w:r>
    </w:p>
    <w:p w14:paraId="7F88DF9C" w14:textId="77777777" w:rsidR="009F16EF" w:rsidRDefault="009F16EF" w:rsidP="009F16EF">
      <w:pPr>
        <w:pStyle w:val="Akapitzlist"/>
        <w:numPr>
          <w:ilvl w:val="0"/>
          <w:numId w:val="11"/>
        </w:numPr>
        <w:suppressAutoHyphens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koszula w kolorze białym, garnitur, marynarka lub kamizelka w kolorze ciemnym, spodnie w kolorze ciemnym, krawat, czarne półbuty,</w:t>
      </w:r>
    </w:p>
    <w:p w14:paraId="40F75437" w14:textId="77777777" w:rsidR="009F16EF" w:rsidRDefault="009F16EF" w:rsidP="009F16EF">
      <w:pPr>
        <w:pStyle w:val="Akapitzlist"/>
        <w:numPr>
          <w:ilvl w:val="0"/>
          <w:numId w:val="11"/>
        </w:numPr>
        <w:suppressAutoHyphens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krótkie włosy, czyste paznokcie,</w:t>
      </w:r>
    </w:p>
    <w:p w14:paraId="5977A457" w14:textId="77777777" w:rsidR="009F16EF" w:rsidRPr="0007304D" w:rsidRDefault="009F16EF" w:rsidP="009F16EF">
      <w:pPr>
        <w:pStyle w:val="Akapitzlist"/>
        <w:numPr>
          <w:ilvl w:val="0"/>
          <w:numId w:val="12"/>
        </w:numPr>
        <w:suppressAutoHyphens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koszula w kolorze białym, spódnica (dł. poniżej kolan) lub spodnie w kolorze ciemnym, </w:t>
      </w:r>
      <w:r w:rsidRPr="0007304D">
        <w:rPr>
          <w:rFonts w:ascii="Cambria" w:hAnsi="Cambria"/>
          <w:sz w:val="22"/>
          <w:szCs w:val="22"/>
        </w:rPr>
        <w:t>kamizelka w kolorze ciemnym lub wskazana przez Zamawiającego, ciemne- pełne buty,</w:t>
      </w:r>
    </w:p>
    <w:p w14:paraId="5778D0A8" w14:textId="71AD2603" w:rsidR="00E461C8" w:rsidRPr="00E461C8" w:rsidRDefault="009F16EF" w:rsidP="00E461C8">
      <w:pPr>
        <w:pStyle w:val="Akapitzlist"/>
        <w:numPr>
          <w:ilvl w:val="0"/>
          <w:numId w:val="12"/>
        </w:numPr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czyste paznokcie, delikatny makijaż i nie rzucająca się biżuteria, spięte włosy</w:t>
      </w:r>
      <w:bookmarkEnd w:id="0"/>
      <w:bookmarkEnd w:id="1"/>
      <w:r>
        <w:rPr>
          <w:rFonts w:ascii="Cambria" w:hAnsi="Cambria"/>
          <w:sz w:val="22"/>
          <w:szCs w:val="22"/>
        </w:rPr>
        <w:t>.</w:t>
      </w:r>
    </w:p>
    <w:p w14:paraId="2AB94D05" w14:textId="6914A131" w:rsidR="00E461C8" w:rsidRDefault="00E461C8" w:rsidP="00E461C8">
      <w:pPr>
        <w:pStyle w:val="Akapitzlist"/>
        <w:suppressAutoHyphens w:val="0"/>
        <w:spacing w:after="160" w:line="252" w:lineRule="auto"/>
        <w:jc w:val="both"/>
        <w:rPr>
          <w:rFonts w:ascii="Cambria" w:hAnsi="Cambria"/>
          <w:sz w:val="22"/>
          <w:szCs w:val="22"/>
        </w:rPr>
      </w:pPr>
    </w:p>
    <w:p w14:paraId="3CCA849A" w14:textId="77777777" w:rsidR="007E7F84" w:rsidRPr="00485B20" w:rsidRDefault="007E7F84" w:rsidP="006C261B">
      <w:pPr>
        <w:jc w:val="both"/>
        <w:rPr>
          <w:rFonts w:ascii="Cambria" w:hAnsi="Cambria"/>
          <w:sz w:val="22"/>
          <w:szCs w:val="22"/>
        </w:rPr>
      </w:pPr>
    </w:p>
    <w:p w14:paraId="404DCE74" w14:textId="77777777" w:rsidR="007E7F84" w:rsidRPr="00485B20" w:rsidRDefault="007E7F84" w:rsidP="00610CB7">
      <w:pPr>
        <w:pStyle w:val="Akapitzlist"/>
        <w:numPr>
          <w:ilvl w:val="0"/>
          <w:numId w:val="5"/>
        </w:numPr>
        <w:suppressAutoHyphens w:val="0"/>
        <w:spacing w:after="160" w:line="259" w:lineRule="auto"/>
        <w:jc w:val="both"/>
        <w:rPr>
          <w:rFonts w:ascii="Cambria" w:hAnsi="Cambria"/>
          <w:b/>
          <w:sz w:val="22"/>
          <w:szCs w:val="22"/>
        </w:rPr>
      </w:pPr>
      <w:r w:rsidRPr="00485B20">
        <w:rPr>
          <w:rFonts w:ascii="Cambria" w:hAnsi="Cambria"/>
          <w:b/>
          <w:sz w:val="22"/>
          <w:szCs w:val="22"/>
        </w:rPr>
        <w:t>CZYNNOŚCI ZWIĄZANE ZE SPRZĄTANIEM</w:t>
      </w:r>
    </w:p>
    <w:p w14:paraId="03F60F10" w14:textId="07F6951D" w:rsidR="007E7F84" w:rsidRPr="00776F34" w:rsidRDefault="00E161FE" w:rsidP="00610CB7">
      <w:pPr>
        <w:ind w:left="360"/>
        <w:jc w:val="both"/>
        <w:rPr>
          <w:rFonts w:ascii="Cambria" w:hAnsi="Cambria"/>
          <w:sz w:val="22"/>
          <w:szCs w:val="22"/>
        </w:rPr>
      </w:pPr>
      <w:r w:rsidRPr="00776F34">
        <w:rPr>
          <w:rFonts w:ascii="Cambria" w:hAnsi="Cambria"/>
          <w:sz w:val="22"/>
          <w:szCs w:val="22"/>
        </w:rPr>
        <w:t xml:space="preserve">Osoba sprzątająca obiekt hotelowy </w:t>
      </w:r>
      <w:r w:rsidR="00477BCB" w:rsidRPr="00776F34">
        <w:rPr>
          <w:rFonts w:ascii="Cambria" w:hAnsi="Cambria"/>
          <w:sz w:val="22"/>
          <w:szCs w:val="22"/>
        </w:rPr>
        <w:t xml:space="preserve">(co najmniej </w:t>
      </w:r>
      <w:r w:rsidR="00477BCB" w:rsidRPr="00776F34">
        <w:rPr>
          <w:rFonts w:ascii="Cambria" w:hAnsi="Cambria"/>
          <w:bCs/>
          <w:sz w:val="22"/>
          <w:szCs w:val="22"/>
        </w:rPr>
        <w:t xml:space="preserve">2 </w:t>
      </w:r>
      <w:r w:rsidR="00477BCB" w:rsidRPr="00776F34">
        <w:rPr>
          <w:rFonts w:ascii="Cambria" w:hAnsi="Cambria"/>
          <w:sz w:val="22"/>
          <w:szCs w:val="22"/>
        </w:rPr>
        <w:t>osoby</w:t>
      </w:r>
      <w:r w:rsidR="00776F34" w:rsidRPr="00776F34">
        <w:rPr>
          <w:rFonts w:ascii="Cambria" w:hAnsi="Cambria"/>
          <w:sz w:val="22"/>
          <w:szCs w:val="22"/>
        </w:rPr>
        <w:t>)</w:t>
      </w:r>
      <w:r w:rsidR="00477BCB" w:rsidRPr="00776F34">
        <w:rPr>
          <w:rFonts w:ascii="Cambria" w:hAnsi="Cambria"/>
          <w:sz w:val="22"/>
          <w:szCs w:val="22"/>
        </w:rPr>
        <w:t>.</w:t>
      </w:r>
    </w:p>
    <w:p w14:paraId="11AC80E7" w14:textId="68A55265" w:rsidR="004B4E65" w:rsidRPr="00776F34" w:rsidRDefault="00477BCB" w:rsidP="00E161FE">
      <w:pPr>
        <w:suppressAutoHyphens w:val="0"/>
        <w:spacing w:after="160" w:line="259" w:lineRule="auto"/>
        <w:ind w:left="426"/>
        <w:jc w:val="both"/>
        <w:rPr>
          <w:rFonts w:ascii="Cambria" w:hAnsi="Cambria"/>
          <w:sz w:val="22"/>
          <w:szCs w:val="22"/>
        </w:rPr>
      </w:pPr>
      <w:r w:rsidRPr="00776F34">
        <w:rPr>
          <w:rFonts w:ascii="Cambria" w:hAnsi="Cambria"/>
          <w:sz w:val="22"/>
          <w:szCs w:val="22"/>
        </w:rPr>
        <w:t xml:space="preserve">Przedmiot zamówienia będzie realizowany w zależności od potrzeb </w:t>
      </w:r>
      <w:r w:rsidR="00F47D30" w:rsidRPr="00776F34">
        <w:rPr>
          <w:rFonts w:ascii="Cambria" w:hAnsi="Cambria"/>
          <w:sz w:val="22"/>
          <w:szCs w:val="22"/>
        </w:rPr>
        <w:t>Hotelu i </w:t>
      </w:r>
      <w:r w:rsidR="00E161FE" w:rsidRPr="00776F34">
        <w:rPr>
          <w:rFonts w:ascii="Cambria" w:hAnsi="Cambria"/>
          <w:sz w:val="22"/>
          <w:szCs w:val="22"/>
        </w:rPr>
        <w:t>prowadzonej w </w:t>
      </w:r>
      <w:r w:rsidRPr="00776F34">
        <w:rPr>
          <w:rFonts w:ascii="Cambria" w:hAnsi="Cambria"/>
          <w:sz w:val="22"/>
          <w:szCs w:val="22"/>
        </w:rPr>
        <w:t xml:space="preserve">danej chwili działalności. Odbywać się będzie w dni robocze oraz dni ustawowo wolne od pracy </w:t>
      </w:r>
      <w:r w:rsidR="004B4E65" w:rsidRPr="00776F34">
        <w:rPr>
          <w:rFonts w:ascii="Cambria" w:hAnsi="Cambria"/>
          <w:sz w:val="22"/>
          <w:szCs w:val="22"/>
        </w:rPr>
        <w:t>pomiędzy godzinami</w:t>
      </w:r>
      <w:r w:rsidR="003A3E62" w:rsidRPr="00776F34">
        <w:rPr>
          <w:rFonts w:ascii="Cambria" w:hAnsi="Cambria"/>
          <w:sz w:val="22"/>
          <w:szCs w:val="22"/>
        </w:rPr>
        <w:t xml:space="preserve"> </w:t>
      </w:r>
      <w:r w:rsidR="004B4E65" w:rsidRPr="00776F34">
        <w:rPr>
          <w:rFonts w:ascii="Cambria" w:hAnsi="Cambria"/>
          <w:sz w:val="22"/>
          <w:szCs w:val="22"/>
        </w:rPr>
        <w:t>6</w:t>
      </w:r>
      <w:r w:rsidR="004B4E65" w:rsidRPr="00776F34">
        <w:rPr>
          <w:rFonts w:ascii="Cambria" w:hAnsi="Cambria"/>
          <w:sz w:val="22"/>
          <w:szCs w:val="22"/>
          <w:vertAlign w:val="superscript"/>
        </w:rPr>
        <w:t>00</w:t>
      </w:r>
      <w:r w:rsidR="004B4E65" w:rsidRPr="00776F34">
        <w:rPr>
          <w:rFonts w:ascii="Cambria" w:hAnsi="Cambria"/>
          <w:sz w:val="22"/>
          <w:szCs w:val="22"/>
        </w:rPr>
        <w:t xml:space="preserve"> a godz. 6</w:t>
      </w:r>
      <w:r w:rsidR="004B4E65" w:rsidRPr="00776F34">
        <w:rPr>
          <w:rFonts w:ascii="Cambria" w:hAnsi="Cambria"/>
          <w:sz w:val="22"/>
          <w:szCs w:val="22"/>
          <w:vertAlign w:val="superscript"/>
        </w:rPr>
        <w:t>00</w:t>
      </w:r>
      <w:r w:rsidR="004B4E65" w:rsidRPr="00776F34">
        <w:rPr>
          <w:rFonts w:ascii="Cambria" w:hAnsi="Cambria"/>
          <w:sz w:val="22"/>
          <w:szCs w:val="22"/>
        </w:rPr>
        <w:t xml:space="preserve"> dnia następnego, chyba że Zleceniodawca zadecyduje inaczej.</w:t>
      </w:r>
    </w:p>
    <w:p w14:paraId="19213BEF" w14:textId="780DA19B" w:rsidR="00E161FE" w:rsidRPr="00776F34" w:rsidRDefault="00E161FE" w:rsidP="00E161FE">
      <w:pPr>
        <w:suppressAutoHyphens w:val="0"/>
        <w:spacing w:after="160" w:line="259" w:lineRule="auto"/>
        <w:ind w:left="567" w:hanging="141"/>
        <w:jc w:val="both"/>
        <w:rPr>
          <w:rFonts w:ascii="Cambria" w:hAnsi="Cambria"/>
          <w:sz w:val="22"/>
          <w:szCs w:val="22"/>
        </w:rPr>
      </w:pPr>
      <w:r w:rsidRPr="00776F34">
        <w:rPr>
          <w:rFonts w:ascii="Cambria" w:hAnsi="Cambria"/>
          <w:sz w:val="22"/>
          <w:szCs w:val="22"/>
        </w:rPr>
        <w:t>Osoba sprzątająca obiekt hotelowy:</w:t>
      </w:r>
    </w:p>
    <w:p w14:paraId="65A524C1" w14:textId="77777777" w:rsidR="00E161FE" w:rsidRPr="00776F34" w:rsidRDefault="00477BCB" w:rsidP="00E161FE">
      <w:pPr>
        <w:pStyle w:val="Akapitzlist"/>
        <w:numPr>
          <w:ilvl w:val="1"/>
          <w:numId w:val="16"/>
        </w:numPr>
        <w:suppressAutoHyphens w:val="0"/>
        <w:spacing w:after="160" w:line="259" w:lineRule="auto"/>
        <w:ind w:left="714" w:hanging="357"/>
        <w:jc w:val="both"/>
        <w:rPr>
          <w:rFonts w:ascii="Cambria" w:hAnsi="Cambria"/>
          <w:sz w:val="22"/>
          <w:szCs w:val="22"/>
        </w:rPr>
      </w:pPr>
      <w:r w:rsidRPr="00776F34">
        <w:rPr>
          <w:rFonts w:ascii="Cambria" w:hAnsi="Cambria"/>
          <w:sz w:val="22"/>
          <w:szCs w:val="22"/>
        </w:rPr>
        <w:t>Odpowiada materialnie za</w:t>
      </w:r>
      <w:r w:rsidR="00E161FE" w:rsidRPr="00776F34">
        <w:rPr>
          <w:rFonts w:ascii="Cambria" w:hAnsi="Cambria"/>
          <w:sz w:val="22"/>
          <w:szCs w:val="22"/>
        </w:rPr>
        <w:t>:</w:t>
      </w:r>
    </w:p>
    <w:p w14:paraId="44EAF126" w14:textId="34C5691C" w:rsidR="00E161FE" w:rsidRPr="00776F34" w:rsidRDefault="00477BCB" w:rsidP="00E161FE">
      <w:pPr>
        <w:pStyle w:val="Akapitzlist"/>
        <w:numPr>
          <w:ilvl w:val="1"/>
          <w:numId w:val="24"/>
        </w:numPr>
        <w:tabs>
          <w:tab w:val="clear" w:pos="1440"/>
        </w:tabs>
        <w:suppressAutoHyphens w:val="0"/>
        <w:spacing w:after="160" w:line="259" w:lineRule="auto"/>
        <w:ind w:left="993" w:hanging="448"/>
        <w:jc w:val="both"/>
        <w:rPr>
          <w:rFonts w:ascii="Cambria" w:hAnsi="Cambria"/>
          <w:sz w:val="22"/>
          <w:szCs w:val="22"/>
        </w:rPr>
      </w:pPr>
      <w:r w:rsidRPr="00776F34">
        <w:rPr>
          <w:rFonts w:ascii="Cambria" w:hAnsi="Cambria"/>
          <w:sz w:val="22"/>
          <w:szCs w:val="22"/>
        </w:rPr>
        <w:t>powierzone magazyny z bielizną pościelową</w:t>
      </w:r>
      <w:r w:rsidR="00E161FE" w:rsidRPr="00776F34">
        <w:rPr>
          <w:rFonts w:ascii="Cambria" w:hAnsi="Cambria"/>
          <w:sz w:val="22"/>
          <w:szCs w:val="22"/>
        </w:rPr>
        <w:t>,</w:t>
      </w:r>
    </w:p>
    <w:p w14:paraId="7B68BED2" w14:textId="77777777" w:rsidR="00E161FE" w:rsidRPr="00776F34" w:rsidRDefault="00E161FE" w:rsidP="00E161FE">
      <w:pPr>
        <w:pStyle w:val="Akapitzlist"/>
        <w:numPr>
          <w:ilvl w:val="1"/>
          <w:numId w:val="24"/>
        </w:numPr>
        <w:tabs>
          <w:tab w:val="clear" w:pos="1440"/>
        </w:tabs>
        <w:suppressAutoHyphens w:val="0"/>
        <w:spacing w:after="160" w:line="259" w:lineRule="auto"/>
        <w:ind w:left="993" w:hanging="448"/>
        <w:jc w:val="both"/>
        <w:rPr>
          <w:rFonts w:ascii="Cambria" w:hAnsi="Cambria"/>
          <w:sz w:val="22"/>
          <w:szCs w:val="22"/>
        </w:rPr>
      </w:pPr>
      <w:r w:rsidRPr="00776F34">
        <w:rPr>
          <w:rFonts w:ascii="Cambria" w:hAnsi="Cambria"/>
          <w:sz w:val="22"/>
          <w:szCs w:val="22"/>
        </w:rPr>
        <w:t>powierzone magazyny środkami i materiałami niezbędnymi do utrzymania czystości</w:t>
      </w:r>
    </w:p>
    <w:p w14:paraId="21D9D837" w14:textId="2AE3CA01" w:rsidR="00477BCB" w:rsidRPr="00776F34" w:rsidRDefault="00477BCB" w:rsidP="00E161FE">
      <w:pPr>
        <w:pStyle w:val="Akapitzlist"/>
        <w:numPr>
          <w:ilvl w:val="1"/>
          <w:numId w:val="24"/>
        </w:numPr>
        <w:tabs>
          <w:tab w:val="clear" w:pos="1440"/>
        </w:tabs>
        <w:suppressAutoHyphens w:val="0"/>
        <w:spacing w:after="160" w:line="259" w:lineRule="auto"/>
        <w:ind w:left="993" w:hanging="448"/>
        <w:jc w:val="both"/>
        <w:rPr>
          <w:rFonts w:ascii="Cambria" w:hAnsi="Cambria"/>
          <w:sz w:val="22"/>
          <w:szCs w:val="22"/>
        </w:rPr>
      </w:pPr>
      <w:r w:rsidRPr="00776F34">
        <w:rPr>
          <w:rFonts w:ascii="Cambria" w:hAnsi="Cambria"/>
          <w:sz w:val="22"/>
          <w:szCs w:val="22"/>
        </w:rPr>
        <w:t xml:space="preserve">wyposażenie pomieszczeń mieszkalnych </w:t>
      </w:r>
      <w:r w:rsidR="00F47D30" w:rsidRPr="00776F34">
        <w:rPr>
          <w:rFonts w:ascii="Cambria" w:hAnsi="Cambria"/>
          <w:sz w:val="22"/>
          <w:szCs w:val="22"/>
        </w:rPr>
        <w:t xml:space="preserve">oraz ogólnodostępnych i wspólnych </w:t>
      </w:r>
      <w:r w:rsidR="00E161FE" w:rsidRPr="00776F34">
        <w:rPr>
          <w:rFonts w:ascii="Cambria" w:hAnsi="Cambria"/>
          <w:sz w:val="22"/>
          <w:szCs w:val="22"/>
        </w:rPr>
        <w:t>w obiekcie hotelowym</w:t>
      </w:r>
      <w:r w:rsidRPr="00776F34">
        <w:rPr>
          <w:rFonts w:ascii="Cambria" w:hAnsi="Cambria"/>
          <w:sz w:val="22"/>
          <w:szCs w:val="22"/>
        </w:rPr>
        <w:t>.</w:t>
      </w:r>
    </w:p>
    <w:p w14:paraId="3D487598" w14:textId="77777777" w:rsidR="00477BCB" w:rsidRPr="00485B20" w:rsidRDefault="001B0AAE" w:rsidP="00610CB7">
      <w:pPr>
        <w:pStyle w:val="Akapitzlist"/>
        <w:numPr>
          <w:ilvl w:val="1"/>
          <w:numId w:val="16"/>
        </w:numPr>
        <w:spacing w:after="160" w:line="259" w:lineRule="auto"/>
        <w:ind w:left="714" w:hanging="357"/>
        <w:jc w:val="both"/>
        <w:rPr>
          <w:rFonts w:ascii="Cambria" w:hAnsi="Cambria"/>
          <w:sz w:val="22"/>
          <w:szCs w:val="22"/>
        </w:rPr>
      </w:pPr>
      <w:r w:rsidRPr="00776F34">
        <w:rPr>
          <w:rFonts w:ascii="Cambria" w:hAnsi="Cambria"/>
          <w:sz w:val="22"/>
          <w:szCs w:val="22"/>
        </w:rPr>
        <w:t>Spr</w:t>
      </w:r>
      <w:r>
        <w:rPr>
          <w:rFonts w:ascii="Cambria" w:hAnsi="Cambria"/>
          <w:sz w:val="22"/>
          <w:szCs w:val="22"/>
        </w:rPr>
        <w:t>ząta pomieszczenia</w:t>
      </w:r>
      <w:r w:rsidR="00477BCB" w:rsidRPr="00485B20">
        <w:rPr>
          <w:rFonts w:ascii="Cambria" w:hAnsi="Cambria"/>
          <w:sz w:val="22"/>
          <w:szCs w:val="22"/>
        </w:rPr>
        <w:t xml:space="preserve"> zgodnie z ustalonym</w:t>
      </w:r>
      <w:r>
        <w:rPr>
          <w:rFonts w:ascii="Cambria" w:hAnsi="Cambria"/>
          <w:sz w:val="22"/>
          <w:szCs w:val="22"/>
        </w:rPr>
        <w:t>i</w:t>
      </w:r>
      <w:r w:rsidR="00477BCB" w:rsidRPr="00485B20">
        <w:rPr>
          <w:rFonts w:ascii="Cambria" w:hAnsi="Cambria"/>
          <w:sz w:val="22"/>
          <w:szCs w:val="22"/>
        </w:rPr>
        <w:t xml:space="preserve"> standard</w:t>
      </w:r>
      <w:r>
        <w:rPr>
          <w:rFonts w:ascii="Cambria" w:hAnsi="Cambria"/>
          <w:sz w:val="22"/>
          <w:szCs w:val="22"/>
        </w:rPr>
        <w:t>ami sprzątania,</w:t>
      </w:r>
      <w:r w:rsidR="00477BCB" w:rsidRPr="001B0AAE">
        <w:rPr>
          <w:rFonts w:ascii="Cambria" w:hAnsi="Cambria"/>
          <w:color w:val="FF0000"/>
          <w:sz w:val="22"/>
          <w:szCs w:val="22"/>
        </w:rPr>
        <w:t xml:space="preserve"> </w:t>
      </w:r>
      <w:r w:rsidR="00477BCB" w:rsidRPr="00447300">
        <w:rPr>
          <w:rFonts w:ascii="Cambria" w:hAnsi="Cambria"/>
          <w:sz w:val="22"/>
          <w:szCs w:val="22"/>
        </w:rPr>
        <w:t>obejmuj</w:t>
      </w:r>
      <w:r w:rsidRPr="00447300">
        <w:rPr>
          <w:rFonts w:ascii="Cambria" w:hAnsi="Cambria"/>
          <w:sz w:val="22"/>
          <w:szCs w:val="22"/>
        </w:rPr>
        <w:t>ące</w:t>
      </w:r>
      <w:r w:rsidR="00477BCB" w:rsidRPr="00447300">
        <w:rPr>
          <w:rFonts w:ascii="Cambria" w:hAnsi="Cambria"/>
          <w:sz w:val="22"/>
          <w:szCs w:val="22"/>
        </w:rPr>
        <w:t xml:space="preserve"> </w:t>
      </w:r>
      <w:r w:rsidR="00477BCB" w:rsidRPr="00485B20">
        <w:rPr>
          <w:rFonts w:ascii="Cambria" w:hAnsi="Cambria"/>
          <w:sz w:val="22"/>
          <w:szCs w:val="22"/>
        </w:rPr>
        <w:t>następujące czynności, które dzielą się na zadania wykorzystywane codziennie oraz prace realizowane okresowo 2 razy w roku:</w:t>
      </w:r>
    </w:p>
    <w:p w14:paraId="1FD42A3A" w14:textId="77777777" w:rsidR="00477BCB" w:rsidRPr="00485B20" w:rsidRDefault="00477BCB" w:rsidP="00610CB7">
      <w:pPr>
        <w:pStyle w:val="Akapitzlist"/>
        <w:numPr>
          <w:ilvl w:val="1"/>
          <w:numId w:val="16"/>
        </w:numPr>
        <w:spacing w:after="160" w:line="259" w:lineRule="auto"/>
        <w:ind w:left="714" w:hanging="357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Zadania codzienne: </w:t>
      </w:r>
    </w:p>
    <w:p w14:paraId="2964BD07" w14:textId="77777777" w:rsidR="00477BCB" w:rsidRPr="00B53D16" w:rsidRDefault="00477BCB" w:rsidP="00E161FE">
      <w:pPr>
        <w:pStyle w:val="Akapitzlist"/>
        <w:numPr>
          <w:ilvl w:val="2"/>
          <w:numId w:val="16"/>
        </w:numPr>
        <w:tabs>
          <w:tab w:val="clear" w:pos="1211"/>
        </w:tabs>
        <w:spacing w:after="160" w:line="259" w:lineRule="auto"/>
        <w:ind w:left="851" w:hanging="284"/>
        <w:jc w:val="both"/>
        <w:rPr>
          <w:rFonts w:ascii="Cambria" w:hAnsi="Cambria"/>
          <w:sz w:val="22"/>
          <w:szCs w:val="22"/>
        </w:rPr>
      </w:pPr>
      <w:r w:rsidRPr="00B53D16">
        <w:rPr>
          <w:rFonts w:ascii="Cambria" w:hAnsi="Cambria"/>
          <w:sz w:val="22"/>
          <w:szCs w:val="22"/>
        </w:rPr>
        <w:t>odkurzanie podłóg</w:t>
      </w:r>
      <w:r w:rsidR="000D0687" w:rsidRPr="00B53D16">
        <w:rPr>
          <w:rFonts w:ascii="Cambria" w:hAnsi="Cambria"/>
          <w:sz w:val="22"/>
          <w:szCs w:val="22"/>
        </w:rPr>
        <w:t xml:space="preserve"> i wszelkich</w:t>
      </w:r>
      <w:r w:rsidRPr="00B53D16">
        <w:rPr>
          <w:rFonts w:ascii="Cambria" w:hAnsi="Cambria"/>
          <w:sz w:val="22"/>
          <w:szCs w:val="22"/>
        </w:rPr>
        <w:t xml:space="preserve"> wykładzin podłogowych, dywanów,</w:t>
      </w:r>
      <w:r w:rsidR="000D0687" w:rsidRPr="00B53D16">
        <w:rPr>
          <w:rFonts w:ascii="Cambria" w:hAnsi="Cambria"/>
          <w:sz w:val="22"/>
          <w:szCs w:val="22"/>
        </w:rPr>
        <w:t xml:space="preserve"> mycie posadzek</w:t>
      </w:r>
      <w:r w:rsidRPr="00B53D16">
        <w:rPr>
          <w:rFonts w:ascii="Cambria" w:hAnsi="Cambria"/>
          <w:sz w:val="22"/>
          <w:szCs w:val="22"/>
        </w:rPr>
        <w:t xml:space="preserve"> itp.</w:t>
      </w:r>
      <w:r w:rsidR="00447300">
        <w:rPr>
          <w:rFonts w:ascii="Cambria" w:hAnsi="Cambria"/>
          <w:sz w:val="22"/>
          <w:szCs w:val="22"/>
        </w:rPr>
        <w:t xml:space="preserve"> </w:t>
      </w:r>
    </w:p>
    <w:p w14:paraId="18B473BC" w14:textId="77777777" w:rsidR="000409A2" w:rsidRPr="00447300" w:rsidRDefault="00477BCB" w:rsidP="00E161FE">
      <w:pPr>
        <w:pStyle w:val="Akapitzlist"/>
        <w:numPr>
          <w:ilvl w:val="2"/>
          <w:numId w:val="16"/>
        </w:numPr>
        <w:tabs>
          <w:tab w:val="clear" w:pos="1211"/>
        </w:tabs>
        <w:spacing w:after="160" w:line="259" w:lineRule="auto"/>
        <w:ind w:left="851" w:hanging="284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zdejmowanie i zakładanie bielizny pościelowej, przygotowanie</w:t>
      </w:r>
      <w:r w:rsidR="001B0AAE">
        <w:rPr>
          <w:rFonts w:ascii="Cambria" w:hAnsi="Cambria"/>
          <w:sz w:val="22"/>
          <w:szCs w:val="22"/>
        </w:rPr>
        <w:t xml:space="preserve"> i</w:t>
      </w:r>
      <w:r w:rsidR="001B0AAE" w:rsidRPr="001B0AAE">
        <w:rPr>
          <w:rFonts w:ascii="Cambria" w:hAnsi="Cambria"/>
          <w:color w:val="FF0000"/>
          <w:sz w:val="22"/>
          <w:szCs w:val="22"/>
        </w:rPr>
        <w:t xml:space="preserve"> </w:t>
      </w:r>
      <w:r w:rsidR="001B0AAE" w:rsidRPr="00447300">
        <w:rPr>
          <w:rFonts w:ascii="Cambria" w:hAnsi="Cambria"/>
          <w:sz w:val="22"/>
          <w:szCs w:val="22"/>
        </w:rPr>
        <w:t>prowadzenie ewidencji</w:t>
      </w:r>
      <w:r w:rsidRPr="00447300">
        <w:rPr>
          <w:rFonts w:ascii="Cambria" w:hAnsi="Cambria"/>
          <w:sz w:val="22"/>
          <w:szCs w:val="22"/>
        </w:rPr>
        <w:t xml:space="preserve"> bielizny </w:t>
      </w:r>
      <w:r w:rsidR="00447300" w:rsidRPr="00447300">
        <w:rPr>
          <w:rFonts w:ascii="Cambria" w:hAnsi="Cambria"/>
          <w:sz w:val="22"/>
          <w:szCs w:val="22"/>
        </w:rPr>
        <w:t>skierowanej do pralni</w:t>
      </w:r>
      <w:r w:rsidR="001B0AAE" w:rsidRPr="00447300">
        <w:rPr>
          <w:rFonts w:ascii="Cambria" w:hAnsi="Cambria"/>
          <w:sz w:val="22"/>
          <w:szCs w:val="22"/>
        </w:rPr>
        <w:t xml:space="preserve"> i podczas jej zwrotu</w:t>
      </w:r>
      <w:r w:rsidRPr="00447300">
        <w:rPr>
          <w:rFonts w:ascii="Cambria" w:hAnsi="Cambria"/>
          <w:sz w:val="22"/>
          <w:szCs w:val="22"/>
        </w:rPr>
        <w:t>,</w:t>
      </w:r>
    </w:p>
    <w:p w14:paraId="5DC8C3FE" w14:textId="77777777" w:rsidR="000409A2" w:rsidRPr="000409A2" w:rsidRDefault="000409A2" w:rsidP="00E161FE">
      <w:pPr>
        <w:pStyle w:val="Akapitzlist"/>
        <w:numPr>
          <w:ilvl w:val="2"/>
          <w:numId w:val="16"/>
        </w:numPr>
        <w:tabs>
          <w:tab w:val="clear" w:pos="1211"/>
        </w:tabs>
        <w:spacing w:after="160" w:line="259" w:lineRule="auto"/>
        <w:ind w:left="851" w:hanging="284"/>
        <w:jc w:val="both"/>
        <w:rPr>
          <w:rFonts w:ascii="Cambria" w:hAnsi="Cambria"/>
          <w:sz w:val="22"/>
          <w:szCs w:val="22"/>
        </w:rPr>
      </w:pPr>
      <w:r w:rsidRPr="000409A2">
        <w:rPr>
          <w:rFonts w:ascii="Cambria" w:hAnsi="Cambria"/>
          <w:sz w:val="22"/>
          <w:szCs w:val="22"/>
        </w:rPr>
        <w:t xml:space="preserve">układanie </w:t>
      </w:r>
      <w:r w:rsidRPr="00447300">
        <w:rPr>
          <w:rFonts w:ascii="Cambria" w:hAnsi="Cambria"/>
          <w:sz w:val="22"/>
          <w:szCs w:val="22"/>
        </w:rPr>
        <w:t xml:space="preserve">wg. asortymentu </w:t>
      </w:r>
      <w:r w:rsidRPr="000409A2">
        <w:rPr>
          <w:rFonts w:ascii="Cambria" w:hAnsi="Cambria"/>
          <w:sz w:val="22"/>
          <w:szCs w:val="22"/>
        </w:rPr>
        <w:t xml:space="preserve">czystej bielizny w magazynach, </w:t>
      </w:r>
    </w:p>
    <w:p w14:paraId="7A13D929" w14:textId="77777777" w:rsidR="00477BCB" w:rsidRPr="000409A2" w:rsidRDefault="00477BCB" w:rsidP="00E161FE">
      <w:pPr>
        <w:pStyle w:val="Akapitzlist"/>
        <w:numPr>
          <w:ilvl w:val="2"/>
          <w:numId w:val="16"/>
        </w:numPr>
        <w:tabs>
          <w:tab w:val="clear" w:pos="1211"/>
        </w:tabs>
        <w:spacing w:after="160" w:line="259" w:lineRule="auto"/>
        <w:ind w:left="851" w:hanging="284"/>
        <w:jc w:val="both"/>
        <w:rPr>
          <w:rFonts w:ascii="Cambria" w:hAnsi="Cambria"/>
          <w:sz w:val="22"/>
          <w:szCs w:val="22"/>
        </w:rPr>
      </w:pPr>
      <w:r w:rsidRPr="000409A2">
        <w:rPr>
          <w:rFonts w:ascii="Cambria" w:hAnsi="Cambria"/>
          <w:sz w:val="22"/>
          <w:szCs w:val="22"/>
        </w:rPr>
        <w:t>sprzątanie pomieszczeń sanitarnych tj. mycie umywalek, dezynfekcja muszli klozetow</w:t>
      </w:r>
      <w:r w:rsidR="001B0AAE" w:rsidRPr="000409A2">
        <w:rPr>
          <w:rFonts w:ascii="Cambria" w:hAnsi="Cambria"/>
          <w:sz w:val="22"/>
          <w:szCs w:val="22"/>
        </w:rPr>
        <w:t>y</w:t>
      </w:r>
      <w:r w:rsidRPr="000409A2">
        <w:rPr>
          <w:rFonts w:ascii="Cambria" w:hAnsi="Cambria"/>
          <w:sz w:val="22"/>
          <w:szCs w:val="22"/>
        </w:rPr>
        <w:t>, czyszczenie armatury sanitarnej,</w:t>
      </w:r>
    </w:p>
    <w:p w14:paraId="667EFDB1" w14:textId="66393B91" w:rsidR="00477BCB" w:rsidRPr="00485B20" w:rsidRDefault="00477BCB" w:rsidP="00E161FE">
      <w:pPr>
        <w:pStyle w:val="Akapitzlist"/>
        <w:numPr>
          <w:ilvl w:val="2"/>
          <w:numId w:val="16"/>
        </w:numPr>
        <w:tabs>
          <w:tab w:val="clear" w:pos="1211"/>
        </w:tabs>
        <w:spacing w:after="160" w:line="259" w:lineRule="auto"/>
        <w:ind w:left="851" w:hanging="284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 xml:space="preserve">w miarę potrzeb uzupełnienie papieru toaletowego, </w:t>
      </w:r>
      <w:r w:rsidR="004B4E65" w:rsidRPr="00485B20">
        <w:rPr>
          <w:rFonts w:ascii="Cambria" w:hAnsi="Cambria"/>
          <w:sz w:val="22"/>
          <w:szCs w:val="22"/>
        </w:rPr>
        <w:t xml:space="preserve">wszelkiego rodzaju </w:t>
      </w:r>
      <w:r w:rsidRPr="00485B20">
        <w:rPr>
          <w:rFonts w:ascii="Cambria" w:hAnsi="Cambria"/>
          <w:sz w:val="22"/>
          <w:szCs w:val="22"/>
        </w:rPr>
        <w:t xml:space="preserve">ręczników, </w:t>
      </w:r>
      <w:r w:rsidR="00BB2D9A" w:rsidRPr="00485B20">
        <w:rPr>
          <w:rFonts w:ascii="Cambria" w:hAnsi="Cambria"/>
          <w:sz w:val="22"/>
          <w:szCs w:val="22"/>
        </w:rPr>
        <w:t xml:space="preserve"> </w:t>
      </w:r>
      <w:r w:rsidR="000409A2" w:rsidRPr="00447300">
        <w:rPr>
          <w:rFonts w:ascii="Cambria" w:hAnsi="Cambria"/>
          <w:sz w:val="22"/>
          <w:szCs w:val="22"/>
        </w:rPr>
        <w:t xml:space="preserve">szklanek, hotelowych materiałów informacyjno </w:t>
      </w:r>
      <w:r w:rsidR="00B53D16" w:rsidRPr="00447300">
        <w:rPr>
          <w:rFonts w:ascii="Cambria" w:hAnsi="Cambria"/>
          <w:sz w:val="22"/>
          <w:szCs w:val="22"/>
        </w:rPr>
        <w:t>–</w:t>
      </w:r>
      <w:r w:rsidR="000409A2" w:rsidRPr="00447300">
        <w:rPr>
          <w:rFonts w:ascii="Cambria" w:hAnsi="Cambria"/>
          <w:sz w:val="22"/>
          <w:szCs w:val="22"/>
        </w:rPr>
        <w:t xml:space="preserve"> piśmienniczych</w:t>
      </w:r>
      <w:r w:rsidR="00B53D16" w:rsidRPr="00447300">
        <w:rPr>
          <w:rFonts w:ascii="Cambria" w:hAnsi="Cambria"/>
          <w:sz w:val="22"/>
          <w:szCs w:val="22"/>
        </w:rPr>
        <w:t>,</w:t>
      </w:r>
      <w:r w:rsidR="00BB2D9A" w:rsidRPr="00447300">
        <w:rPr>
          <w:rFonts w:ascii="Cambria" w:hAnsi="Cambria"/>
          <w:sz w:val="22"/>
          <w:szCs w:val="22"/>
        </w:rPr>
        <w:t xml:space="preserve"> </w:t>
      </w:r>
      <w:r w:rsidRPr="00485B20">
        <w:rPr>
          <w:rFonts w:ascii="Cambria" w:hAnsi="Cambria"/>
          <w:sz w:val="22"/>
          <w:szCs w:val="22"/>
        </w:rPr>
        <w:t xml:space="preserve">środków </w:t>
      </w:r>
      <w:r w:rsidR="00BB2D9A" w:rsidRPr="00485B20">
        <w:rPr>
          <w:rFonts w:ascii="Cambria" w:hAnsi="Cambria"/>
          <w:sz w:val="22"/>
          <w:szCs w:val="22"/>
        </w:rPr>
        <w:t xml:space="preserve">higieny osobistej oraz wody mineralnej </w:t>
      </w:r>
      <w:r w:rsidR="001F4B97">
        <w:rPr>
          <w:rFonts w:ascii="Cambria" w:hAnsi="Cambria"/>
          <w:sz w:val="22"/>
          <w:szCs w:val="22"/>
        </w:rPr>
        <w:t xml:space="preserve">przeznaczonych </w:t>
      </w:r>
      <w:r w:rsidRPr="00485B20">
        <w:rPr>
          <w:rFonts w:ascii="Cambria" w:hAnsi="Cambria"/>
          <w:sz w:val="22"/>
          <w:szCs w:val="22"/>
        </w:rPr>
        <w:t xml:space="preserve">dla </w:t>
      </w:r>
      <w:r w:rsidR="00BB2D9A" w:rsidRPr="00485B20">
        <w:rPr>
          <w:rFonts w:ascii="Cambria" w:hAnsi="Cambria"/>
          <w:sz w:val="22"/>
          <w:szCs w:val="22"/>
        </w:rPr>
        <w:t>G</w:t>
      </w:r>
      <w:r w:rsidRPr="00485B20">
        <w:rPr>
          <w:rFonts w:ascii="Cambria" w:hAnsi="Cambria"/>
          <w:sz w:val="22"/>
          <w:szCs w:val="22"/>
        </w:rPr>
        <w:t>ości,</w:t>
      </w:r>
    </w:p>
    <w:p w14:paraId="30D75C9F" w14:textId="77777777" w:rsidR="00477BCB" w:rsidRPr="00447300" w:rsidRDefault="00477BCB" w:rsidP="00E161FE">
      <w:pPr>
        <w:pStyle w:val="Akapitzlist"/>
        <w:numPr>
          <w:ilvl w:val="2"/>
          <w:numId w:val="16"/>
        </w:numPr>
        <w:tabs>
          <w:tab w:val="clear" w:pos="1211"/>
        </w:tabs>
        <w:spacing w:after="160" w:line="259" w:lineRule="auto"/>
        <w:ind w:left="851" w:hanging="284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lastRenderedPageBreak/>
        <w:t xml:space="preserve">opróżnianie </w:t>
      </w:r>
      <w:r w:rsidR="004B4E65" w:rsidRPr="00485B20">
        <w:rPr>
          <w:rFonts w:ascii="Cambria" w:hAnsi="Cambria"/>
          <w:sz w:val="22"/>
          <w:szCs w:val="22"/>
        </w:rPr>
        <w:t xml:space="preserve">wszystkich </w:t>
      </w:r>
      <w:r w:rsidRPr="00485B20">
        <w:rPr>
          <w:rFonts w:ascii="Cambria" w:hAnsi="Cambria"/>
          <w:sz w:val="22"/>
          <w:szCs w:val="22"/>
        </w:rPr>
        <w:t xml:space="preserve">pojemników na </w:t>
      </w:r>
      <w:r w:rsidR="00BB2D9A" w:rsidRPr="00485B20">
        <w:rPr>
          <w:rFonts w:ascii="Cambria" w:hAnsi="Cambria"/>
          <w:sz w:val="22"/>
          <w:szCs w:val="22"/>
        </w:rPr>
        <w:t xml:space="preserve">odpady </w:t>
      </w:r>
      <w:r w:rsidRPr="00485B20">
        <w:rPr>
          <w:rFonts w:ascii="Cambria" w:hAnsi="Cambria"/>
          <w:sz w:val="22"/>
          <w:szCs w:val="22"/>
        </w:rPr>
        <w:t xml:space="preserve">zgodnie z zasadami </w:t>
      </w:r>
      <w:r w:rsidR="00BB2D9A" w:rsidRPr="00485B20">
        <w:rPr>
          <w:rFonts w:ascii="Cambria" w:hAnsi="Cambria"/>
          <w:sz w:val="22"/>
          <w:szCs w:val="22"/>
        </w:rPr>
        <w:t xml:space="preserve">ich </w:t>
      </w:r>
      <w:r w:rsidR="00094A0A">
        <w:rPr>
          <w:rFonts w:ascii="Cambria" w:hAnsi="Cambria"/>
          <w:sz w:val="22"/>
          <w:szCs w:val="22"/>
        </w:rPr>
        <w:t>segregacji</w:t>
      </w:r>
      <w:r w:rsidR="00094A0A" w:rsidRPr="00B53D16">
        <w:rPr>
          <w:rFonts w:ascii="Cambria" w:hAnsi="Cambria"/>
          <w:strike/>
          <w:sz w:val="22"/>
          <w:szCs w:val="22"/>
        </w:rPr>
        <w:t xml:space="preserve">, </w:t>
      </w:r>
      <w:r w:rsidR="00094A0A" w:rsidRPr="00447300">
        <w:rPr>
          <w:rFonts w:ascii="Cambria" w:hAnsi="Cambria"/>
          <w:sz w:val="22"/>
          <w:szCs w:val="22"/>
        </w:rPr>
        <w:t>a </w:t>
      </w:r>
      <w:r w:rsidRPr="00447300">
        <w:rPr>
          <w:rFonts w:ascii="Cambria" w:hAnsi="Cambria"/>
          <w:sz w:val="22"/>
          <w:szCs w:val="22"/>
        </w:rPr>
        <w:t>także mycie koszy,</w:t>
      </w:r>
    </w:p>
    <w:p w14:paraId="51091A20" w14:textId="77777777" w:rsidR="00477BCB" w:rsidRPr="003C31D1" w:rsidRDefault="00477BCB" w:rsidP="00E161FE">
      <w:pPr>
        <w:pStyle w:val="Akapitzlist"/>
        <w:numPr>
          <w:ilvl w:val="2"/>
          <w:numId w:val="16"/>
        </w:numPr>
        <w:tabs>
          <w:tab w:val="clear" w:pos="1211"/>
        </w:tabs>
        <w:spacing w:after="160" w:line="259" w:lineRule="auto"/>
        <w:ind w:left="851" w:hanging="284"/>
        <w:jc w:val="both"/>
        <w:rPr>
          <w:rFonts w:ascii="Cambria" w:hAnsi="Cambria"/>
          <w:sz w:val="22"/>
          <w:szCs w:val="22"/>
        </w:rPr>
      </w:pPr>
      <w:r w:rsidRPr="003C31D1">
        <w:rPr>
          <w:rFonts w:ascii="Cambria" w:hAnsi="Cambria"/>
          <w:sz w:val="22"/>
          <w:szCs w:val="22"/>
        </w:rPr>
        <w:t>mycie: luster, ścian glazurowych, parapetów,</w:t>
      </w:r>
      <w:r w:rsidR="003C31D1">
        <w:rPr>
          <w:rFonts w:ascii="Cambria" w:hAnsi="Cambria"/>
          <w:sz w:val="22"/>
          <w:szCs w:val="22"/>
        </w:rPr>
        <w:t xml:space="preserve"> </w:t>
      </w:r>
      <w:r w:rsidRPr="003C31D1">
        <w:rPr>
          <w:rFonts w:ascii="Cambria" w:hAnsi="Cambria"/>
          <w:sz w:val="22"/>
          <w:szCs w:val="22"/>
        </w:rPr>
        <w:t>odkurzanie mebli,</w:t>
      </w:r>
    </w:p>
    <w:p w14:paraId="653C19B6" w14:textId="77777777" w:rsidR="00477BCB" w:rsidRPr="00485B20" w:rsidRDefault="00477BCB" w:rsidP="00E161FE">
      <w:pPr>
        <w:pStyle w:val="Akapitzlist"/>
        <w:numPr>
          <w:ilvl w:val="2"/>
          <w:numId w:val="16"/>
        </w:numPr>
        <w:tabs>
          <w:tab w:val="clear" w:pos="1211"/>
        </w:tabs>
        <w:spacing w:after="160" w:line="259" w:lineRule="auto"/>
        <w:ind w:left="851" w:hanging="284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czyszczenie szyb w drzwiach wejściowych i innych powierzchni szklanych wewnątrz budynku,</w:t>
      </w:r>
      <w:r w:rsidR="00B53D16" w:rsidRPr="00B53D16">
        <w:rPr>
          <w:rFonts w:ascii="Cambria" w:hAnsi="Cambria"/>
          <w:sz w:val="22"/>
          <w:szCs w:val="22"/>
        </w:rPr>
        <w:t xml:space="preserve"> </w:t>
      </w:r>
      <w:r w:rsidR="00447300">
        <w:rPr>
          <w:rFonts w:ascii="Cambria" w:hAnsi="Cambria"/>
          <w:sz w:val="22"/>
          <w:szCs w:val="22"/>
        </w:rPr>
        <w:t>(</w:t>
      </w:r>
      <w:r w:rsidR="00B53D16" w:rsidRPr="00447300">
        <w:rPr>
          <w:rFonts w:ascii="Cambria" w:hAnsi="Cambria"/>
          <w:sz w:val="22"/>
          <w:szCs w:val="22"/>
        </w:rPr>
        <w:t>mycie okien wraz z ramami</w:t>
      </w:r>
      <w:r w:rsidR="00447300" w:rsidRPr="00447300">
        <w:rPr>
          <w:rFonts w:ascii="Cambria" w:hAnsi="Cambria"/>
          <w:sz w:val="22"/>
          <w:szCs w:val="22"/>
        </w:rPr>
        <w:t>)</w:t>
      </w:r>
      <w:r w:rsidR="00B53D16" w:rsidRPr="00447300">
        <w:rPr>
          <w:rFonts w:ascii="Cambria" w:hAnsi="Cambria"/>
          <w:sz w:val="22"/>
          <w:szCs w:val="22"/>
        </w:rPr>
        <w:t>,</w:t>
      </w:r>
    </w:p>
    <w:p w14:paraId="4DB33E06" w14:textId="77777777" w:rsidR="00187EAD" w:rsidRPr="00485B20" w:rsidRDefault="00477BCB" w:rsidP="00E161FE">
      <w:pPr>
        <w:pStyle w:val="Akapitzlist"/>
        <w:numPr>
          <w:ilvl w:val="2"/>
          <w:numId w:val="16"/>
        </w:numPr>
        <w:tabs>
          <w:tab w:val="clear" w:pos="1211"/>
        </w:tabs>
        <w:spacing w:after="160" w:line="259" w:lineRule="auto"/>
        <w:ind w:left="851" w:hanging="284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czyszczenie stołów i biurek,</w:t>
      </w:r>
    </w:p>
    <w:p w14:paraId="705F3D06" w14:textId="77777777" w:rsidR="001B0AAE" w:rsidRDefault="00477BCB" w:rsidP="00E161FE">
      <w:pPr>
        <w:pStyle w:val="Akapitzlist"/>
        <w:numPr>
          <w:ilvl w:val="2"/>
          <w:numId w:val="16"/>
        </w:numPr>
        <w:tabs>
          <w:tab w:val="clear" w:pos="1211"/>
        </w:tabs>
        <w:spacing w:after="160" w:line="259" w:lineRule="auto"/>
        <w:ind w:left="851" w:hanging="284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 xml:space="preserve">czyszczenie </w:t>
      </w:r>
      <w:r w:rsidR="00BB2D9A" w:rsidRPr="00485B20">
        <w:rPr>
          <w:rFonts w:ascii="Cambria" w:hAnsi="Cambria"/>
          <w:sz w:val="22"/>
          <w:szCs w:val="22"/>
        </w:rPr>
        <w:t xml:space="preserve">oraz dezynfekcja </w:t>
      </w:r>
      <w:r w:rsidR="00B53D16" w:rsidRPr="00447300">
        <w:rPr>
          <w:rFonts w:ascii="Cambria" w:hAnsi="Cambria"/>
          <w:sz w:val="22"/>
          <w:szCs w:val="22"/>
        </w:rPr>
        <w:t xml:space="preserve">łóżek, </w:t>
      </w:r>
      <w:r w:rsidRPr="00447300">
        <w:rPr>
          <w:rFonts w:ascii="Cambria" w:hAnsi="Cambria"/>
          <w:sz w:val="22"/>
          <w:szCs w:val="22"/>
        </w:rPr>
        <w:t>szaf i szafek, kontaktów</w:t>
      </w:r>
      <w:r w:rsidR="001B0AAE" w:rsidRPr="00447300">
        <w:rPr>
          <w:rFonts w:ascii="Cambria" w:hAnsi="Cambria"/>
          <w:sz w:val="22"/>
          <w:szCs w:val="22"/>
        </w:rPr>
        <w:t xml:space="preserve"> i gniazd elektrycznych</w:t>
      </w:r>
      <w:r w:rsidRPr="00447300">
        <w:rPr>
          <w:rFonts w:ascii="Cambria" w:hAnsi="Cambria"/>
          <w:sz w:val="22"/>
          <w:szCs w:val="22"/>
        </w:rPr>
        <w:t>,</w:t>
      </w:r>
      <w:r w:rsidR="001B0AAE" w:rsidRPr="00447300">
        <w:rPr>
          <w:rFonts w:ascii="Cambria" w:hAnsi="Cambria"/>
          <w:sz w:val="22"/>
          <w:szCs w:val="22"/>
        </w:rPr>
        <w:t xml:space="preserve"> odbiorników TV, tunerów DVB-T2 (wraz z pilotami do nich),</w:t>
      </w:r>
      <w:r w:rsidRPr="00447300">
        <w:rPr>
          <w:rFonts w:ascii="Cambria" w:hAnsi="Cambria"/>
          <w:sz w:val="22"/>
          <w:szCs w:val="22"/>
        </w:rPr>
        <w:t xml:space="preserve"> klamek</w:t>
      </w:r>
      <w:r w:rsidRPr="00485B20">
        <w:rPr>
          <w:rFonts w:ascii="Cambria" w:hAnsi="Cambria"/>
          <w:sz w:val="22"/>
          <w:szCs w:val="22"/>
        </w:rPr>
        <w:t>, drzwi, framug,</w:t>
      </w:r>
    </w:p>
    <w:p w14:paraId="10B50F03" w14:textId="2F77F072" w:rsidR="00477BCB" w:rsidRPr="00447300" w:rsidRDefault="001B0AAE" w:rsidP="00E161FE">
      <w:pPr>
        <w:pStyle w:val="Akapitzlist"/>
        <w:numPr>
          <w:ilvl w:val="2"/>
          <w:numId w:val="16"/>
        </w:numPr>
        <w:tabs>
          <w:tab w:val="clear" w:pos="1211"/>
        </w:tabs>
        <w:spacing w:after="160" w:line="259" w:lineRule="auto"/>
        <w:ind w:left="851" w:hanging="284"/>
        <w:jc w:val="both"/>
        <w:rPr>
          <w:rFonts w:ascii="Cambria" w:hAnsi="Cambria"/>
          <w:sz w:val="22"/>
          <w:szCs w:val="22"/>
        </w:rPr>
      </w:pPr>
      <w:r w:rsidRPr="00447300">
        <w:rPr>
          <w:rFonts w:ascii="Cambria" w:hAnsi="Cambria"/>
          <w:sz w:val="22"/>
          <w:szCs w:val="22"/>
        </w:rPr>
        <w:t>systematyczne kontrolowanie stanu baterii w pilotach</w:t>
      </w:r>
      <w:r w:rsidR="001F4B97">
        <w:rPr>
          <w:rFonts w:ascii="Cambria" w:hAnsi="Cambria"/>
          <w:sz w:val="22"/>
          <w:szCs w:val="22"/>
        </w:rPr>
        <w:t xml:space="preserve"> TV i innych, oświetlenia w</w:t>
      </w:r>
      <w:r w:rsidR="007D0C1A">
        <w:rPr>
          <w:rFonts w:ascii="Cambria" w:hAnsi="Cambria"/>
          <w:sz w:val="22"/>
          <w:szCs w:val="22"/>
        </w:rPr>
        <w:t> </w:t>
      </w:r>
      <w:r w:rsidRPr="00447300">
        <w:rPr>
          <w:rFonts w:ascii="Cambria" w:hAnsi="Cambria"/>
          <w:sz w:val="22"/>
          <w:szCs w:val="22"/>
        </w:rPr>
        <w:t>jednostkach mieszkalnych i innych pomieszczeniach,</w:t>
      </w:r>
      <w:r w:rsidR="00477BCB" w:rsidRPr="00447300">
        <w:rPr>
          <w:rFonts w:ascii="Cambria" w:hAnsi="Cambria"/>
          <w:sz w:val="22"/>
          <w:szCs w:val="22"/>
        </w:rPr>
        <w:t> </w:t>
      </w:r>
    </w:p>
    <w:p w14:paraId="0D0D9513" w14:textId="77777777" w:rsidR="00B53D16" w:rsidRPr="00447300" w:rsidRDefault="00B53D16" w:rsidP="00E161FE">
      <w:pPr>
        <w:pStyle w:val="Akapitzlist"/>
        <w:numPr>
          <w:ilvl w:val="2"/>
          <w:numId w:val="16"/>
        </w:numPr>
        <w:tabs>
          <w:tab w:val="clear" w:pos="1211"/>
        </w:tabs>
        <w:spacing w:after="160" w:line="259" w:lineRule="auto"/>
        <w:ind w:left="851" w:hanging="284"/>
        <w:jc w:val="both"/>
        <w:rPr>
          <w:rFonts w:ascii="Cambria" w:hAnsi="Cambria"/>
          <w:sz w:val="22"/>
          <w:szCs w:val="22"/>
        </w:rPr>
      </w:pPr>
      <w:r w:rsidRPr="00447300">
        <w:rPr>
          <w:rFonts w:ascii="Cambria" w:hAnsi="Cambria"/>
          <w:sz w:val="22"/>
          <w:szCs w:val="22"/>
        </w:rPr>
        <w:t xml:space="preserve">w uzasadnionych przepadkach dezynfekowanie pomieszczenia za pomocą ozonatora, </w:t>
      </w:r>
    </w:p>
    <w:p w14:paraId="5D1CA91B" w14:textId="77777777" w:rsidR="00477BCB" w:rsidRPr="00485B20" w:rsidRDefault="00477BCB" w:rsidP="00E161FE">
      <w:pPr>
        <w:pStyle w:val="Akapitzlist"/>
        <w:numPr>
          <w:ilvl w:val="2"/>
          <w:numId w:val="16"/>
        </w:numPr>
        <w:tabs>
          <w:tab w:val="clear" w:pos="1211"/>
        </w:tabs>
        <w:spacing w:after="160" w:line="259" w:lineRule="auto"/>
        <w:ind w:left="851" w:hanging="284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wycieranie z kurzu obrazów, lamp i kaloryferów, wentylatorów, sprzątanie pomieszczeń biurowych,</w:t>
      </w:r>
    </w:p>
    <w:p w14:paraId="2F905B48" w14:textId="77777777" w:rsidR="00477BCB" w:rsidRPr="00485B20" w:rsidRDefault="00477BCB" w:rsidP="00E161FE">
      <w:pPr>
        <w:pStyle w:val="Akapitzlist"/>
        <w:numPr>
          <w:ilvl w:val="2"/>
          <w:numId w:val="16"/>
        </w:numPr>
        <w:tabs>
          <w:tab w:val="clear" w:pos="1211"/>
        </w:tabs>
        <w:spacing w:after="160" w:line="259" w:lineRule="auto"/>
        <w:ind w:left="851" w:hanging="284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trzepanie</w:t>
      </w:r>
      <w:r w:rsidR="004B4E65" w:rsidRPr="00485B20">
        <w:rPr>
          <w:rFonts w:ascii="Cambria" w:hAnsi="Cambria"/>
          <w:sz w:val="22"/>
          <w:szCs w:val="22"/>
        </w:rPr>
        <w:t xml:space="preserve">, </w:t>
      </w:r>
      <w:r w:rsidRPr="00485B20">
        <w:rPr>
          <w:rFonts w:ascii="Cambria" w:hAnsi="Cambria"/>
          <w:sz w:val="22"/>
          <w:szCs w:val="22"/>
        </w:rPr>
        <w:t>kołder, dywanów, chodników,</w:t>
      </w:r>
    </w:p>
    <w:p w14:paraId="500AB744" w14:textId="4DA7031D" w:rsidR="00477BCB" w:rsidRPr="00485B20" w:rsidRDefault="00477BCB" w:rsidP="00E161FE">
      <w:pPr>
        <w:pStyle w:val="Akapitzlist"/>
        <w:numPr>
          <w:ilvl w:val="2"/>
          <w:numId w:val="16"/>
        </w:numPr>
        <w:tabs>
          <w:tab w:val="clear" w:pos="1211"/>
        </w:tabs>
        <w:spacing w:after="160" w:line="259" w:lineRule="auto"/>
        <w:ind w:left="851" w:hanging="284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zdejmowanie i zawieszanie firanek i zasłon, pranie wykładzin i tapicerek mebli (</w:t>
      </w:r>
      <w:r w:rsidR="004B4E65" w:rsidRPr="00485B20">
        <w:rPr>
          <w:rFonts w:ascii="Cambria" w:hAnsi="Cambria"/>
          <w:sz w:val="22"/>
          <w:szCs w:val="22"/>
        </w:rPr>
        <w:t>w przypadku widocznych zabrudzeń</w:t>
      </w:r>
      <w:r w:rsidRPr="00485B20">
        <w:rPr>
          <w:rFonts w:ascii="Cambria" w:hAnsi="Cambria"/>
          <w:sz w:val="22"/>
          <w:szCs w:val="22"/>
        </w:rPr>
        <w:t>)</w:t>
      </w:r>
      <w:r w:rsidR="00E161FE">
        <w:rPr>
          <w:rFonts w:ascii="Cambria" w:hAnsi="Cambria"/>
          <w:sz w:val="22"/>
          <w:szCs w:val="22"/>
        </w:rPr>
        <w:t>,</w:t>
      </w:r>
    </w:p>
    <w:p w14:paraId="46258AF0" w14:textId="77777777" w:rsidR="00477BCB" w:rsidRDefault="00477BCB" w:rsidP="00E161FE">
      <w:pPr>
        <w:pStyle w:val="Akapitzlist"/>
        <w:numPr>
          <w:ilvl w:val="2"/>
          <w:numId w:val="16"/>
        </w:numPr>
        <w:tabs>
          <w:tab w:val="clear" w:pos="1211"/>
        </w:tabs>
        <w:spacing w:after="160" w:line="259" w:lineRule="auto"/>
        <w:ind w:left="851" w:hanging="284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dbanie o porządek i sprzątanie pomieszcz</w:t>
      </w:r>
      <w:r w:rsidR="00BB2D9A" w:rsidRPr="00485B20">
        <w:rPr>
          <w:rFonts w:ascii="Cambria" w:hAnsi="Cambria"/>
          <w:sz w:val="22"/>
          <w:szCs w:val="22"/>
        </w:rPr>
        <w:t>eń magazynowych oraz pomieszczeń</w:t>
      </w:r>
      <w:r w:rsidRPr="00485B20">
        <w:rPr>
          <w:rFonts w:ascii="Cambria" w:hAnsi="Cambria"/>
          <w:sz w:val="22"/>
          <w:szCs w:val="22"/>
        </w:rPr>
        <w:t xml:space="preserve"> socjalnych pracowników,</w:t>
      </w:r>
    </w:p>
    <w:p w14:paraId="294FEDDC" w14:textId="77777777" w:rsidR="005E1890" w:rsidRPr="00447300" w:rsidRDefault="005E1890" w:rsidP="00E161FE">
      <w:pPr>
        <w:pStyle w:val="Akapitzlist"/>
        <w:numPr>
          <w:ilvl w:val="2"/>
          <w:numId w:val="16"/>
        </w:numPr>
        <w:tabs>
          <w:tab w:val="clear" w:pos="1211"/>
        </w:tabs>
        <w:spacing w:after="160" w:line="259" w:lineRule="auto"/>
        <w:ind w:left="851" w:hanging="284"/>
        <w:jc w:val="both"/>
        <w:rPr>
          <w:rFonts w:ascii="Cambria" w:hAnsi="Cambria"/>
          <w:sz w:val="22"/>
          <w:szCs w:val="22"/>
        </w:rPr>
      </w:pPr>
      <w:r w:rsidRPr="00447300">
        <w:rPr>
          <w:rFonts w:ascii="Cambria" w:hAnsi="Cambria"/>
          <w:sz w:val="22"/>
          <w:szCs w:val="22"/>
        </w:rPr>
        <w:t xml:space="preserve">w terminach podanych przez Zlecającego pomoc pracownikowi recepcji przy </w:t>
      </w:r>
      <w:r w:rsidR="009E27F1" w:rsidRPr="00447300">
        <w:rPr>
          <w:rFonts w:ascii="Cambria" w:hAnsi="Cambria"/>
          <w:sz w:val="22"/>
          <w:szCs w:val="22"/>
        </w:rPr>
        <w:t xml:space="preserve">organizacji </w:t>
      </w:r>
      <w:r w:rsidRPr="00447300">
        <w:rPr>
          <w:rFonts w:ascii="Cambria" w:hAnsi="Cambria"/>
          <w:sz w:val="22"/>
          <w:szCs w:val="22"/>
        </w:rPr>
        <w:t>bufe</w:t>
      </w:r>
      <w:r w:rsidR="009E27F1" w:rsidRPr="00447300">
        <w:rPr>
          <w:rFonts w:ascii="Cambria" w:hAnsi="Cambria"/>
          <w:sz w:val="22"/>
          <w:szCs w:val="22"/>
        </w:rPr>
        <w:t>tów</w:t>
      </w:r>
      <w:r w:rsidRPr="00447300">
        <w:rPr>
          <w:rFonts w:ascii="Cambria" w:hAnsi="Cambria"/>
          <w:sz w:val="22"/>
          <w:szCs w:val="22"/>
        </w:rPr>
        <w:t xml:space="preserve"> kawowy</w:t>
      </w:r>
      <w:r w:rsidR="009E27F1" w:rsidRPr="00447300">
        <w:rPr>
          <w:rFonts w:ascii="Cambria" w:hAnsi="Cambria"/>
          <w:sz w:val="22"/>
          <w:szCs w:val="22"/>
        </w:rPr>
        <w:t>ch</w:t>
      </w:r>
      <w:r w:rsidRPr="00447300">
        <w:rPr>
          <w:rFonts w:ascii="Cambria" w:hAnsi="Cambria"/>
          <w:sz w:val="22"/>
          <w:szCs w:val="22"/>
        </w:rPr>
        <w:t>,</w:t>
      </w:r>
    </w:p>
    <w:p w14:paraId="7A64CE23" w14:textId="77777777" w:rsidR="00477BCB" w:rsidRPr="00485B20" w:rsidRDefault="00477BCB" w:rsidP="00E161FE">
      <w:pPr>
        <w:pStyle w:val="Akapitzlist"/>
        <w:numPr>
          <w:ilvl w:val="2"/>
          <w:numId w:val="16"/>
        </w:numPr>
        <w:tabs>
          <w:tab w:val="clear" w:pos="1211"/>
        </w:tabs>
        <w:spacing w:after="160" w:line="259" w:lineRule="auto"/>
        <w:ind w:left="851" w:hanging="284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 xml:space="preserve">racjonalnie i oszczędnie korzystanie ze środków chemicznych przeznaczonych do </w:t>
      </w:r>
      <w:r w:rsidR="000D0687" w:rsidRPr="00485B20">
        <w:rPr>
          <w:rFonts w:ascii="Cambria" w:hAnsi="Cambria"/>
          <w:sz w:val="22"/>
          <w:szCs w:val="22"/>
        </w:rPr>
        <w:t>utrzymania czystości</w:t>
      </w:r>
      <w:r w:rsidRPr="00485B20">
        <w:rPr>
          <w:rFonts w:ascii="Cambria" w:hAnsi="Cambria"/>
          <w:sz w:val="22"/>
          <w:szCs w:val="22"/>
        </w:rPr>
        <w:t>,</w:t>
      </w:r>
    </w:p>
    <w:p w14:paraId="0844FDEB" w14:textId="333CA42C" w:rsidR="00477BCB" w:rsidRPr="00485B20" w:rsidRDefault="00477BCB" w:rsidP="00E161FE">
      <w:pPr>
        <w:pStyle w:val="Akapitzlist"/>
        <w:numPr>
          <w:ilvl w:val="2"/>
          <w:numId w:val="16"/>
        </w:numPr>
        <w:tabs>
          <w:tab w:val="clear" w:pos="1211"/>
        </w:tabs>
        <w:spacing w:after="160" w:line="259" w:lineRule="auto"/>
        <w:ind w:left="851" w:hanging="284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 xml:space="preserve">dbanie o wysoką jakość i schludny wygląd pokoi w </w:t>
      </w:r>
      <w:r w:rsidR="00E161FE">
        <w:rPr>
          <w:rFonts w:ascii="Cambria" w:hAnsi="Cambria"/>
          <w:sz w:val="22"/>
          <w:szCs w:val="22"/>
        </w:rPr>
        <w:t>obiekcie</w:t>
      </w:r>
      <w:r w:rsidR="00BB2D9A" w:rsidRPr="00485B20">
        <w:rPr>
          <w:rFonts w:ascii="Cambria" w:hAnsi="Cambria"/>
          <w:sz w:val="22"/>
          <w:szCs w:val="22"/>
        </w:rPr>
        <w:t xml:space="preserve"> i pomieszczeń wspólnych</w:t>
      </w:r>
      <w:r w:rsidRPr="00485B20">
        <w:rPr>
          <w:rFonts w:ascii="Cambria" w:hAnsi="Cambria"/>
          <w:sz w:val="22"/>
          <w:szCs w:val="22"/>
        </w:rPr>
        <w:t>.</w:t>
      </w:r>
    </w:p>
    <w:p w14:paraId="59CDD4BF" w14:textId="77777777" w:rsidR="0096424D" w:rsidRPr="00485B20" w:rsidRDefault="0096424D" w:rsidP="00E161FE">
      <w:pPr>
        <w:pStyle w:val="Akapitzlist"/>
        <w:numPr>
          <w:ilvl w:val="2"/>
          <w:numId w:val="16"/>
        </w:numPr>
        <w:tabs>
          <w:tab w:val="clear" w:pos="1211"/>
        </w:tabs>
        <w:spacing w:after="160" w:line="259" w:lineRule="auto"/>
        <w:ind w:left="851" w:hanging="284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po zakończeniu pracy każdorazowo zamyka</w:t>
      </w:r>
      <w:r w:rsidR="00610CB7" w:rsidRPr="00485B20">
        <w:rPr>
          <w:rFonts w:ascii="Cambria" w:hAnsi="Cambria"/>
          <w:sz w:val="22"/>
          <w:szCs w:val="22"/>
        </w:rPr>
        <w:t>nie</w:t>
      </w:r>
      <w:r w:rsidRPr="00485B20">
        <w:rPr>
          <w:rFonts w:ascii="Cambria" w:hAnsi="Cambria"/>
          <w:sz w:val="22"/>
          <w:szCs w:val="22"/>
        </w:rPr>
        <w:t xml:space="preserve"> pomieszczenia socjaln</w:t>
      </w:r>
      <w:r w:rsidR="00610CB7" w:rsidRPr="00485B20">
        <w:rPr>
          <w:rFonts w:ascii="Cambria" w:hAnsi="Cambria"/>
          <w:sz w:val="22"/>
          <w:szCs w:val="22"/>
        </w:rPr>
        <w:t>ych i magazynowych</w:t>
      </w:r>
      <w:r w:rsidRPr="00485B20">
        <w:rPr>
          <w:rFonts w:ascii="Cambria" w:hAnsi="Cambria"/>
          <w:sz w:val="22"/>
          <w:szCs w:val="22"/>
        </w:rPr>
        <w:t xml:space="preserve"> na klucz.</w:t>
      </w:r>
    </w:p>
    <w:p w14:paraId="48677BF4" w14:textId="77777777" w:rsidR="00477BCB" w:rsidRPr="00485B20" w:rsidRDefault="00477BCB" w:rsidP="00610CB7">
      <w:pPr>
        <w:pStyle w:val="Akapitzlist"/>
        <w:numPr>
          <w:ilvl w:val="1"/>
          <w:numId w:val="16"/>
        </w:numPr>
        <w:spacing w:after="160" w:line="259" w:lineRule="auto"/>
        <w:ind w:left="714" w:hanging="357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 xml:space="preserve">Zadania okresowe </w:t>
      </w:r>
      <w:r w:rsidR="00C068D1">
        <w:rPr>
          <w:rFonts w:ascii="Cambria" w:hAnsi="Cambria"/>
          <w:sz w:val="22"/>
          <w:szCs w:val="22"/>
        </w:rPr>
        <w:t>–</w:t>
      </w:r>
      <w:r w:rsidRPr="00485B20">
        <w:rPr>
          <w:rFonts w:ascii="Cambria" w:hAnsi="Cambria"/>
          <w:sz w:val="22"/>
          <w:szCs w:val="22"/>
        </w:rPr>
        <w:t xml:space="preserve"> </w:t>
      </w:r>
      <w:r w:rsidR="00C068D1" w:rsidRPr="00447300">
        <w:rPr>
          <w:rFonts w:ascii="Cambria" w:hAnsi="Cambria"/>
          <w:sz w:val="22"/>
          <w:szCs w:val="22"/>
        </w:rPr>
        <w:t xml:space="preserve">co najmniej </w:t>
      </w:r>
      <w:r w:rsidR="00447300">
        <w:rPr>
          <w:rFonts w:ascii="Cambria" w:hAnsi="Cambria"/>
          <w:sz w:val="22"/>
          <w:szCs w:val="22"/>
        </w:rPr>
        <w:t>2 razy w roku</w:t>
      </w:r>
      <w:r w:rsidR="00447300" w:rsidRPr="00447300">
        <w:rPr>
          <w:rFonts w:ascii="Cambria" w:hAnsi="Cambria"/>
          <w:sz w:val="22"/>
          <w:szCs w:val="22"/>
        </w:rPr>
        <w:t>:</w:t>
      </w:r>
    </w:p>
    <w:p w14:paraId="450B0DF1" w14:textId="77777777" w:rsidR="00477BCB" w:rsidRPr="00485B20" w:rsidRDefault="00477BCB" w:rsidP="00610CB7">
      <w:pPr>
        <w:pStyle w:val="Akapitzlist"/>
        <w:numPr>
          <w:ilvl w:val="2"/>
          <w:numId w:val="16"/>
        </w:numPr>
        <w:spacing w:after="160" w:line="259" w:lineRule="auto"/>
        <w:ind w:left="1077" w:hanging="357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pranie wykładzin podłogowych, dywanów, itp.</w:t>
      </w:r>
      <w:r w:rsidR="00B64388">
        <w:rPr>
          <w:rFonts w:ascii="Cambria" w:hAnsi="Cambria"/>
          <w:sz w:val="22"/>
          <w:szCs w:val="22"/>
        </w:rPr>
        <w:t xml:space="preserve"> </w:t>
      </w:r>
    </w:p>
    <w:p w14:paraId="5422A945" w14:textId="77777777" w:rsidR="00477BCB" w:rsidRPr="00485B20" w:rsidRDefault="00477BCB" w:rsidP="00610CB7">
      <w:pPr>
        <w:pStyle w:val="Akapitzlist"/>
        <w:numPr>
          <w:ilvl w:val="2"/>
          <w:numId w:val="16"/>
        </w:numPr>
        <w:spacing w:after="160" w:line="259" w:lineRule="auto"/>
        <w:ind w:left="1077" w:hanging="357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gruntowne mycie okien od zewnętrz i parapetów,</w:t>
      </w:r>
    </w:p>
    <w:p w14:paraId="50C4AA49" w14:textId="77777777" w:rsidR="00477BCB" w:rsidRPr="00485B20" w:rsidRDefault="00477BCB" w:rsidP="00610CB7">
      <w:pPr>
        <w:pStyle w:val="Akapitzlist"/>
        <w:numPr>
          <w:ilvl w:val="2"/>
          <w:numId w:val="16"/>
        </w:numPr>
        <w:spacing w:after="160" w:line="259" w:lineRule="auto"/>
        <w:ind w:left="1077" w:hanging="357"/>
        <w:jc w:val="both"/>
        <w:rPr>
          <w:rFonts w:ascii="Cambria" w:hAnsi="Cambria"/>
          <w:strike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 xml:space="preserve">pranie narzut, firan </w:t>
      </w:r>
      <w:r w:rsidR="00BB2D9A" w:rsidRPr="00485B20">
        <w:rPr>
          <w:rFonts w:ascii="Cambria" w:hAnsi="Cambria"/>
          <w:sz w:val="22"/>
          <w:szCs w:val="22"/>
        </w:rPr>
        <w:t xml:space="preserve">i </w:t>
      </w:r>
      <w:r w:rsidRPr="00485B20">
        <w:rPr>
          <w:rFonts w:ascii="Cambria" w:hAnsi="Cambria"/>
          <w:sz w:val="22"/>
          <w:szCs w:val="22"/>
        </w:rPr>
        <w:t>zasło</w:t>
      </w:r>
      <w:r w:rsidR="00187EAD" w:rsidRPr="00485B20">
        <w:rPr>
          <w:rFonts w:ascii="Cambria" w:hAnsi="Cambria"/>
          <w:sz w:val="22"/>
          <w:szCs w:val="22"/>
        </w:rPr>
        <w:t>n</w:t>
      </w:r>
      <w:r w:rsidR="00187EAD" w:rsidRPr="00485B20">
        <w:rPr>
          <w:rFonts w:ascii="Cambria" w:hAnsi="Cambria"/>
          <w:strike/>
          <w:sz w:val="22"/>
          <w:szCs w:val="22"/>
        </w:rPr>
        <w:t>,</w:t>
      </w:r>
    </w:p>
    <w:p w14:paraId="23C593C7" w14:textId="77777777" w:rsidR="00477BCB" w:rsidRPr="00485B20" w:rsidRDefault="00477BCB" w:rsidP="00610CB7">
      <w:pPr>
        <w:pStyle w:val="Akapitzlist"/>
        <w:numPr>
          <w:ilvl w:val="2"/>
          <w:numId w:val="16"/>
        </w:numPr>
        <w:spacing w:after="160" w:line="259" w:lineRule="auto"/>
        <w:ind w:left="1077" w:hanging="357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mycie ścian,</w:t>
      </w:r>
    </w:p>
    <w:p w14:paraId="6DC30A4A" w14:textId="77777777" w:rsidR="00477BCB" w:rsidRPr="00485B20" w:rsidRDefault="00477BCB" w:rsidP="00187EAD">
      <w:pPr>
        <w:pStyle w:val="Akapitzlist"/>
        <w:numPr>
          <w:ilvl w:val="2"/>
          <w:numId w:val="16"/>
        </w:numPr>
        <w:spacing w:after="160" w:line="259" w:lineRule="auto"/>
        <w:ind w:left="1077" w:hanging="357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mycie lamp,</w:t>
      </w:r>
    </w:p>
    <w:p w14:paraId="6E6EA048" w14:textId="77777777" w:rsidR="00477BCB" w:rsidRPr="00485B20" w:rsidRDefault="00477BCB" w:rsidP="00610CB7">
      <w:pPr>
        <w:pStyle w:val="Akapitzlist"/>
        <w:numPr>
          <w:ilvl w:val="1"/>
          <w:numId w:val="16"/>
        </w:numPr>
        <w:spacing w:after="160" w:line="259" w:lineRule="auto"/>
        <w:ind w:left="714" w:hanging="357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Wykonywanie innych czynności związanych z utrz</w:t>
      </w:r>
      <w:r w:rsidR="00610CB7" w:rsidRPr="00485B20">
        <w:rPr>
          <w:rFonts w:ascii="Cambria" w:hAnsi="Cambria"/>
          <w:sz w:val="22"/>
          <w:szCs w:val="22"/>
        </w:rPr>
        <w:t>ymaniem czystości pomieszczeń i </w:t>
      </w:r>
      <w:r w:rsidRPr="00485B20">
        <w:rPr>
          <w:rFonts w:ascii="Cambria" w:hAnsi="Cambria"/>
          <w:sz w:val="22"/>
          <w:szCs w:val="22"/>
        </w:rPr>
        <w:t xml:space="preserve">otoczenia </w:t>
      </w:r>
      <w:r w:rsidR="00A20CBF" w:rsidRPr="00485B20">
        <w:rPr>
          <w:rFonts w:ascii="Cambria" w:hAnsi="Cambria"/>
          <w:sz w:val="22"/>
          <w:szCs w:val="22"/>
        </w:rPr>
        <w:t>Hotelu</w:t>
      </w:r>
      <w:r w:rsidR="003A3E62">
        <w:rPr>
          <w:rFonts w:ascii="Cambria" w:hAnsi="Cambria"/>
          <w:sz w:val="22"/>
          <w:szCs w:val="22"/>
        </w:rPr>
        <w:t xml:space="preserve"> </w:t>
      </w:r>
      <w:r w:rsidR="00A20CBF" w:rsidRPr="00485B20">
        <w:rPr>
          <w:rFonts w:ascii="Cambria" w:hAnsi="Cambria"/>
          <w:sz w:val="22"/>
          <w:szCs w:val="22"/>
        </w:rPr>
        <w:t>oraz p</w:t>
      </w:r>
      <w:r w:rsidRPr="00485B20">
        <w:rPr>
          <w:rFonts w:ascii="Cambria" w:hAnsi="Cambria"/>
          <w:sz w:val="22"/>
          <w:szCs w:val="22"/>
        </w:rPr>
        <w:t xml:space="preserve">odlewanie </w:t>
      </w:r>
      <w:r w:rsidR="005A1E87" w:rsidRPr="00485B20">
        <w:rPr>
          <w:rFonts w:ascii="Cambria" w:hAnsi="Cambria"/>
          <w:sz w:val="22"/>
          <w:szCs w:val="22"/>
        </w:rPr>
        <w:t xml:space="preserve">doniczkowych </w:t>
      </w:r>
      <w:r w:rsidRPr="00485B20">
        <w:rPr>
          <w:rFonts w:ascii="Cambria" w:hAnsi="Cambria"/>
          <w:sz w:val="22"/>
          <w:szCs w:val="22"/>
        </w:rPr>
        <w:t xml:space="preserve">roślin </w:t>
      </w:r>
      <w:r w:rsidR="005A1E87" w:rsidRPr="00485B20">
        <w:rPr>
          <w:rFonts w:ascii="Cambria" w:hAnsi="Cambria"/>
          <w:sz w:val="22"/>
          <w:szCs w:val="22"/>
        </w:rPr>
        <w:t xml:space="preserve">ozdobnych </w:t>
      </w:r>
      <w:r w:rsidRPr="00485B20">
        <w:rPr>
          <w:rFonts w:ascii="Cambria" w:hAnsi="Cambria"/>
          <w:sz w:val="22"/>
          <w:szCs w:val="22"/>
        </w:rPr>
        <w:t>w</w:t>
      </w:r>
      <w:r w:rsidR="00A20CBF" w:rsidRPr="00485B20">
        <w:rPr>
          <w:rFonts w:ascii="Cambria" w:hAnsi="Cambria"/>
          <w:sz w:val="22"/>
          <w:szCs w:val="22"/>
        </w:rPr>
        <w:t>ewnątrz obiektu</w:t>
      </w:r>
      <w:r w:rsidRPr="00485B20">
        <w:rPr>
          <w:rFonts w:ascii="Cambria" w:hAnsi="Cambria"/>
          <w:sz w:val="22"/>
          <w:szCs w:val="22"/>
        </w:rPr>
        <w:t>.</w:t>
      </w:r>
    </w:p>
    <w:p w14:paraId="2507DD79" w14:textId="77777777" w:rsidR="00477BCB" w:rsidRPr="00485B20" w:rsidRDefault="00477BCB" w:rsidP="00610CB7">
      <w:pPr>
        <w:pStyle w:val="Akapitzlist"/>
        <w:numPr>
          <w:ilvl w:val="1"/>
          <w:numId w:val="16"/>
        </w:numPr>
        <w:spacing w:after="160" w:line="259" w:lineRule="auto"/>
        <w:ind w:left="714" w:hanging="357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 xml:space="preserve">Poszanowanie i </w:t>
      </w:r>
      <w:r w:rsidR="009E27F1">
        <w:rPr>
          <w:rFonts w:ascii="Cambria" w:hAnsi="Cambria"/>
          <w:sz w:val="22"/>
          <w:szCs w:val="22"/>
        </w:rPr>
        <w:t>nadzór</w:t>
      </w:r>
      <w:r w:rsidRPr="00485B20">
        <w:rPr>
          <w:rFonts w:ascii="Cambria" w:hAnsi="Cambria"/>
          <w:sz w:val="22"/>
          <w:szCs w:val="22"/>
        </w:rPr>
        <w:t xml:space="preserve"> mienia </w:t>
      </w:r>
      <w:r w:rsidR="00A20CBF" w:rsidRPr="00485B20">
        <w:rPr>
          <w:rFonts w:ascii="Cambria" w:hAnsi="Cambria"/>
          <w:sz w:val="22"/>
          <w:szCs w:val="22"/>
        </w:rPr>
        <w:t>Hotelu</w:t>
      </w:r>
      <w:r w:rsidRPr="00485B20">
        <w:rPr>
          <w:rFonts w:ascii="Cambria" w:hAnsi="Cambria"/>
          <w:sz w:val="22"/>
          <w:szCs w:val="22"/>
        </w:rPr>
        <w:t>.</w:t>
      </w:r>
    </w:p>
    <w:p w14:paraId="39C8336A" w14:textId="77777777" w:rsidR="00477BCB" w:rsidRPr="00485B20" w:rsidRDefault="00477BCB" w:rsidP="00610CB7">
      <w:pPr>
        <w:pStyle w:val="Akapitzlist"/>
        <w:numPr>
          <w:ilvl w:val="1"/>
          <w:numId w:val="16"/>
        </w:numPr>
        <w:spacing w:after="160" w:line="259" w:lineRule="auto"/>
        <w:ind w:left="714" w:hanging="357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Wszystkie czynności zawarte w opisie przedmiotu zamówienia wykonywane będą pr</w:t>
      </w:r>
      <w:r w:rsidR="00187EAD" w:rsidRPr="00485B20">
        <w:rPr>
          <w:rFonts w:ascii="Cambria" w:hAnsi="Cambria"/>
          <w:sz w:val="22"/>
          <w:szCs w:val="22"/>
        </w:rPr>
        <w:t>zy użyciu środków Zamawiającego</w:t>
      </w:r>
      <w:r w:rsidRPr="00485B20">
        <w:rPr>
          <w:rFonts w:ascii="Cambria" w:hAnsi="Cambria"/>
          <w:sz w:val="22"/>
          <w:szCs w:val="22"/>
        </w:rPr>
        <w:t>.</w:t>
      </w:r>
    </w:p>
    <w:p w14:paraId="506935C9" w14:textId="77777777" w:rsidR="00477BCB" w:rsidRPr="00485B20" w:rsidRDefault="00477BCB" w:rsidP="00610CB7">
      <w:pPr>
        <w:pStyle w:val="Akapitzlist"/>
        <w:numPr>
          <w:ilvl w:val="1"/>
          <w:numId w:val="16"/>
        </w:numPr>
        <w:spacing w:after="160" w:line="259" w:lineRule="auto"/>
        <w:ind w:left="714" w:hanging="357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Racjonalne i efektywne korzystanie z przydzielonego sprzętu, środków dezynfekujących, myjących i piorących.</w:t>
      </w:r>
    </w:p>
    <w:p w14:paraId="33D1448B" w14:textId="77777777" w:rsidR="00477BCB" w:rsidRPr="00485B20" w:rsidRDefault="00477BCB" w:rsidP="00610CB7">
      <w:pPr>
        <w:pStyle w:val="Akapitzlist"/>
        <w:numPr>
          <w:ilvl w:val="1"/>
          <w:numId w:val="16"/>
        </w:numPr>
        <w:spacing w:after="160" w:line="259" w:lineRule="auto"/>
        <w:ind w:left="714" w:hanging="357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Przestrzega</w:t>
      </w:r>
      <w:r w:rsidR="00A20CBF" w:rsidRPr="00485B20">
        <w:rPr>
          <w:rFonts w:ascii="Cambria" w:hAnsi="Cambria"/>
          <w:sz w:val="22"/>
          <w:szCs w:val="22"/>
        </w:rPr>
        <w:t>nie</w:t>
      </w:r>
      <w:r w:rsidRPr="00485B20">
        <w:rPr>
          <w:rFonts w:ascii="Cambria" w:hAnsi="Cambria"/>
          <w:sz w:val="22"/>
          <w:szCs w:val="22"/>
        </w:rPr>
        <w:t xml:space="preserve"> przepisów z zakresu bhp i p.poż i higieniczno – sanitarnych.</w:t>
      </w:r>
    </w:p>
    <w:p w14:paraId="7E3F5FA2" w14:textId="77777777" w:rsidR="00477BCB" w:rsidRDefault="00477BCB" w:rsidP="00610CB7">
      <w:pPr>
        <w:pStyle w:val="Akapitzlist"/>
        <w:numPr>
          <w:ilvl w:val="1"/>
          <w:numId w:val="16"/>
        </w:numPr>
        <w:spacing w:after="160" w:line="259" w:lineRule="auto"/>
        <w:ind w:left="714" w:hanging="357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Wykon</w:t>
      </w:r>
      <w:r w:rsidR="00A20CBF" w:rsidRPr="00485B20">
        <w:rPr>
          <w:rFonts w:ascii="Cambria" w:hAnsi="Cambria"/>
          <w:sz w:val="22"/>
          <w:szCs w:val="22"/>
        </w:rPr>
        <w:t>ywanie zaleceń</w:t>
      </w:r>
      <w:r w:rsidRPr="00485B20">
        <w:rPr>
          <w:rFonts w:ascii="Cambria" w:hAnsi="Cambria"/>
          <w:sz w:val="22"/>
          <w:szCs w:val="22"/>
        </w:rPr>
        <w:t xml:space="preserve"> upoważnionego pracownika Zamawiającego.</w:t>
      </w:r>
    </w:p>
    <w:p w14:paraId="3F303EA2" w14:textId="161B4C6A" w:rsidR="007A2020" w:rsidRPr="00485B20" w:rsidRDefault="007A2020" w:rsidP="007A2020">
      <w:pPr>
        <w:pStyle w:val="Akapitzlist"/>
        <w:numPr>
          <w:ilvl w:val="1"/>
          <w:numId w:val="16"/>
        </w:numPr>
        <w:spacing w:after="160" w:line="259" w:lineRule="auto"/>
        <w:ind w:left="714" w:hanging="357"/>
        <w:jc w:val="both"/>
        <w:rPr>
          <w:rFonts w:ascii="Cambria" w:hAnsi="Cambria"/>
          <w:strike/>
          <w:sz w:val="22"/>
          <w:szCs w:val="22"/>
        </w:rPr>
      </w:pPr>
      <w:r w:rsidRPr="00776F34">
        <w:rPr>
          <w:rFonts w:ascii="Cambria" w:hAnsi="Cambria"/>
          <w:sz w:val="22"/>
          <w:szCs w:val="22"/>
        </w:rPr>
        <w:t xml:space="preserve">Wykonawca zaopatrzy zatrudnione osoby w odpowiedni ubiór zgodny z wymaganiami </w:t>
      </w:r>
      <w:r w:rsidRPr="00485B20">
        <w:rPr>
          <w:rFonts w:ascii="Cambria" w:hAnsi="Cambria"/>
          <w:sz w:val="22"/>
          <w:szCs w:val="22"/>
        </w:rPr>
        <w:t>stawianymi dla pracowników przez Zamawiającego</w:t>
      </w:r>
      <w:r w:rsidRPr="00485B20">
        <w:rPr>
          <w:rFonts w:ascii="Cambria" w:hAnsi="Cambria"/>
          <w:strike/>
          <w:sz w:val="22"/>
          <w:szCs w:val="22"/>
        </w:rPr>
        <w:t>.</w:t>
      </w:r>
    </w:p>
    <w:p w14:paraId="6C4C1E38" w14:textId="77777777" w:rsidR="007A2020" w:rsidRPr="00485B20" w:rsidRDefault="007A2020" w:rsidP="007A2020">
      <w:pPr>
        <w:pStyle w:val="Akapitzlist"/>
        <w:spacing w:after="160" w:line="259" w:lineRule="auto"/>
        <w:ind w:left="714"/>
        <w:jc w:val="both"/>
        <w:rPr>
          <w:rFonts w:ascii="Cambria" w:hAnsi="Cambria"/>
          <w:sz w:val="22"/>
          <w:szCs w:val="22"/>
        </w:rPr>
      </w:pPr>
    </w:p>
    <w:p w14:paraId="6044D391" w14:textId="77777777" w:rsidR="002C6678" w:rsidRPr="00354644" w:rsidRDefault="002C6678" w:rsidP="00610CB7">
      <w:pPr>
        <w:jc w:val="both"/>
        <w:rPr>
          <w:rFonts w:ascii="Cambria" w:hAnsi="Cambria"/>
          <w:b/>
          <w:sz w:val="22"/>
          <w:szCs w:val="22"/>
        </w:rPr>
      </w:pPr>
      <w:r w:rsidRPr="00354644">
        <w:rPr>
          <w:rFonts w:ascii="Cambria" w:hAnsi="Cambria"/>
          <w:b/>
          <w:sz w:val="22"/>
          <w:szCs w:val="22"/>
        </w:rPr>
        <w:t>Wymogi kwalifikacyjne zatrudnienia pracownika:</w:t>
      </w:r>
    </w:p>
    <w:p w14:paraId="4B755C7C" w14:textId="77777777" w:rsidR="002C6678" w:rsidRPr="00485B20" w:rsidRDefault="002C6678" w:rsidP="00610CB7">
      <w:pPr>
        <w:pStyle w:val="Akapitzlist"/>
        <w:numPr>
          <w:ilvl w:val="0"/>
          <w:numId w:val="13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Wykształcenie zawodowe.</w:t>
      </w:r>
    </w:p>
    <w:p w14:paraId="7069CFB8" w14:textId="382EF7CF" w:rsidR="002C6678" w:rsidRPr="00485B20" w:rsidRDefault="002C6678" w:rsidP="00610CB7">
      <w:pPr>
        <w:pStyle w:val="Akapitzlist"/>
        <w:numPr>
          <w:ilvl w:val="0"/>
          <w:numId w:val="13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 xml:space="preserve">Wymagane doświadczenie minimum </w:t>
      </w:r>
      <w:r w:rsidR="000D0687" w:rsidRPr="00B64388">
        <w:rPr>
          <w:rFonts w:ascii="Cambria" w:hAnsi="Cambria"/>
          <w:sz w:val="22"/>
          <w:szCs w:val="22"/>
        </w:rPr>
        <w:t>1 rok</w:t>
      </w:r>
      <w:r w:rsidRPr="00B64388">
        <w:rPr>
          <w:rFonts w:ascii="Cambria" w:hAnsi="Cambria"/>
          <w:sz w:val="22"/>
          <w:szCs w:val="22"/>
        </w:rPr>
        <w:t>.</w:t>
      </w:r>
    </w:p>
    <w:p w14:paraId="2652BB68" w14:textId="77777777" w:rsidR="002C6678" w:rsidRPr="00485B20" w:rsidRDefault="002C6678" w:rsidP="00610CB7">
      <w:pPr>
        <w:pStyle w:val="Akapitzlist"/>
        <w:numPr>
          <w:ilvl w:val="0"/>
          <w:numId w:val="13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Kultura osobista, dyspozycyjność, dokładność oraz rzetelność.</w:t>
      </w:r>
    </w:p>
    <w:p w14:paraId="4EEC5E78" w14:textId="77777777" w:rsidR="00254C47" w:rsidRPr="00254C47" w:rsidRDefault="002C6678" w:rsidP="001B3CDD">
      <w:pPr>
        <w:pStyle w:val="Akapitzlist"/>
        <w:numPr>
          <w:ilvl w:val="0"/>
          <w:numId w:val="13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254C47">
        <w:rPr>
          <w:rFonts w:ascii="Cambria" w:hAnsi="Cambria"/>
          <w:sz w:val="22"/>
          <w:szCs w:val="22"/>
        </w:rPr>
        <w:t xml:space="preserve">Umiejętność szybkiego i dokładnego sprzątania </w:t>
      </w:r>
      <w:r w:rsidRPr="00B64388">
        <w:rPr>
          <w:rFonts w:ascii="Cambria" w:hAnsi="Cambria"/>
          <w:sz w:val="22"/>
          <w:szCs w:val="22"/>
        </w:rPr>
        <w:t xml:space="preserve">pokoi </w:t>
      </w:r>
      <w:r w:rsidR="00560112" w:rsidRPr="00B64388">
        <w:rPr>
          <w:rFonts w:ascii="Cambria" w:hAnsi="Cambria"/>
          <w:sz w:val="22"/>
          <w:szCs w:val="22"/>
        </w:rPr>
        <w:t xml:space="preserve">i innych pomieszczeń </w:t>
      </w:r>
      <w:r w:rsidRPr="00254C47">
        <w:rPr>
          <w:rFonts w:ascii="Cambria" w:hAnsi="Cambria"/>
          <w:sz w:val="22"/>
          <w:szCs w:val="22"/>
        </w:rPr>
        <w:t>hotelowych.</w:t>
      </w:r>
    </w:p>
    <w:p w14:paraId="5CF10BB1" w14:textId="77777777" w:rsidR="002C6678" w:rsidRPr="00254C47" w:rsidRDefault="002C6678" w:rsidP="001B3CDD">
      <w:pPr>
        <w:pStyle w:val="Akapitzlist"/>
        <w:numPr>
          <w:ilvl w:val="0"/>
          <w:numId w:val="13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254C47">
        <w:rPr>
          <w:rFonts w:ascii="Cambria" w:hAnsi="Cambria"/>
          <w:sz w:val="22"/>
          <w:szCs w:val="22"/>
        </w:rPr>
        <w:t>Umiejętność obsługi sprzętów czyszcząco-piorących.</w:t>
      </w:r>
    </w:p>
    <w:p w14:paraId="265A66EF" w14:textId="77777777" w:rsidR="002C6678" w:rsidRPr="00254C47" w:rsidRDefault="002C6678" w:rsidP="00610CB7">
      <w:pPr>
        <w:pStyle w:val="Akapitzlist"/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</w:p>
    <w:p w14:paraId="752BAC4C" w14:textId="77777777" w:rsidR="00DF17A5" w:rsidRPr="00485B20" w:rsidRDefault="00DF17A5" w:rsidP="00DF17A5">
      <w:pPr>
        <w:pStyle w:val="Akapitzlist"/>
        <w:numPr>
          <w:ilvl w:val="0"/>
          <w:numId w:val="5"/>
        </w:numPr>
        <w:suppressAutoHyphens w:val="0"/>
        <w:spacing w:after="160" w:line="259" w:lineRule="auto"/>
        <w:ind w:left="357" w:hanging="357"/>
        <w:jc w:val="both"/>
        <w:rPr>
          <w:rFonts w:ascii="Cambria" w:hAnsi="Cambria"/>
          <w:b/>
          <w:sz w:val="22"/>
          <w:szCs w:val="22"/>
        </w:rPr>
      </w:pPr>
      <w:r w:rsidRPr="00485B20">
        <w:rPr>
          <w:rFonts w:ascii="Cambria" w:hAnsi="Cambria"/>
          <w:b/>
          <w:sz w:val="22"/>
          <w:szCs w:val="22"/>
        </w:rPr>
        <w:t xml:space="preserve">CZYNNOŚCI ZWIĄZANE Z NAPRAWAMI WYPOSAŻENIA POMIESZCZEŃ W </w:t>
      </w:r>
      <w:r>
        <w:rPr>
          <w:rFonts w:ascii="Cambria" w:hAnsi="Cambria"/>
          <w:b/>
          <w:sz w:val="22"/>
          <w:szCs w:val="22"/>
        </w:rPr>
        <w:t>HOTELU</w:t>
      </w:r>
      <w:r w:rsidRPr="00485B20">
        <w:rPr>
          <w:rFonts w:ascii="Cambria" w:hAnsi="Cambria"/>
          <w:b/>
          <w:sz w:val="22"/>
          <w:szCs w:val="22"/>
        </w:rPr>
        <w:t xml:space="preserve"> ORAZ PIELĘGNACJ</w:t>
      </w:r>
      <w:r>
        <w:rPr>
          <w:rFonts w:ascii="Cambria" w:hAnsi="Cambria"/>
          <w:b/>
          <w:sz w:val="22"/>
          <w:szCs w:val="22"/>
        </w:rPr>
        <w:t>A</w:t>
      </w:r>
      <w:r w:rsidRPr="00485B20">
        <w:rPr>
          <w:rFonts w:ascii="Cambria" w:hAnsi="Cambria"/>
          <w:b/>
          <w:sz w:val="22"/>
          <w:szCs w:val="22"/>
        </w:rPr>
        <w:t xml:space="preserve"> TERENU </w:t>
      </w:r>
    </w:p>
    <w:p w14:paraId="6E7E3648" w14:textId="6CFD7705" w:rsidR="007A2020" w:rsidRDefault="007A2020" w:rsidP="007A2020">
      <w:pPr>
        <w:pStyle w:val="Akapitzlist"/>
        <w:suppressAutoHyphens w:val="0"/>
        <w:spacing w:after="160" w:line="259" w:lineRule="auto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Osoba</w:t>
      </w:r>
      <w:r w:rsidR="00E161FE">
        <w:rPr>
          <w:rFonts w:ascii="Cambria" w:hAnsi="Cambria"/>
          <w:sz w:val="22"/>
          <w:szCs w:val="22"/>
        </w:rPr>
        <w:t xml:space="preserve"> wykonująca czynności gospodarcze </w:t>
      </w:r>
      <w:r w:rsidR="00DF17A5" w:rsidRPr="006F63F1">
        <w:rPr>
          <w:rFonts w:ascii="Cambria" w:hAnsi="Cambria"/>
          <w:color w:val="000000" w:themeColor="text1"/>
          <w:sz w:val="22"/>
          <w:szCs w:val="22"/>
        </w:rPr>
        <w:t xml:space="preserve">(co najmniej </w:t>
      </w:r>
      <w:r w:rsidR="00DF17A5" w:rsidRPr="006F63F1">
        <w:rPr>
          <w:rFonts w:ascii="Cambria" w:hAnsi="Cambria"/>
          <w:bCs/>
          <w:color w:val="000000" w:themeColor="text1"/>
          <w:sz w:val="22"/>
          <w:szCs w:val="22"/>
        </w:rPr>
        <w:t xml:space="preserve">1 </w:t>
      </w:r>
      <w:r w:rsidR="00DF17A5" w:rsidRPr="006F63F1">
        <w:rPr>
          <w:rFonts w:ascii="Cambria" w:hAnsi="Cambria"/>
          <w:color w:val="000000" w:themeColor="text1"/>
          <w:sz w:val="22"/>
          <w:szCs w:val="22"/>
        </w:rPr>
        <w:t>osoba</w:t>
      </w:r>
      <w:r w:rsidR="00DF17A5" w:rsidRPr="00485B20">
        <w:rPr>
          <w:rFonts w:ascii="Cambria" w:hAnsi="Cambria"/>
          <w:sz w:val="22"/>
          <w:szCs w:val="22"/>
        </w:rPr>
        <w:t>).</w:t>
      </w:r>
      <w:r>
        <w:rPr>
          <w:rFonts w:ascii="Cambria" w:hAnsi="Cambria"/>
          <w:sz w:val="22"/>
          <w:szCs w:val="22"/>
        </w:rPr>
        <w:t xml:space="preserve"> </w:t>
      </w:r>
    </w:p>
    <w:p w14:paraId="21F1CC78" w14:textId="7AF55D57" w:rsidR="00DF17A5" w:rsidRDefault="00DF17A5" w:rsidP="007A2020">
      <w:pPr>
        <w:pStyle w:val="Akapitzlist"/>
        <w:suppressAutoHyphens w:val="0"/>
        <w:spacing w:after="160" w:line="259" w:lineRule="auto"/>
        <w:ind w:left="426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 xml:space="preserve">Przedmiot zamówienia będzie realizowany w zależności od potrzeb hotelu </w:t>
      </w:r>
      <w:r w:rsidRPr="00485B20">
        <w:rPr>
          <w:rFonts w:ascii="Cambria" w:hAnsi="Cambria"/>
          <w:sz w:val="22"/>
          <w:szCs w:val="22"/>
        </w:rPr>
        <w:br/>
        <w:t>i prowadzonej w danej chwili działalności. Odbywać się będzie w dni robocze oraz dni ustawowo wolne od pracy w godzinach pomiędzy godz. 6</w:t>
      </w:r>
      <w:r w:rsidRPr="00485B20">
        <w:rPr>
          <w:rFonts w:ascii="Cambria" w:hAnsi="Cambria"/>
          <w:sz w:val="22"/>
          <w:szCs w:val="22"/>
          <w:vertAlign w:val="superscript"/>
        </w:rPr>
        <w:t>00</w:t>
      </w:r>
      <w:r w:rsidRPr="00485B20">
        <w:rPr>
          <w:rFonts w:ascii="Cambria" w:hAnsi="Cambria"/>
          <w:sz w:val="22"/>
          <w:szCs w:val="22"/>
        </w:rPr>
        <w:t xml:space="preserve"> a godz. 6</w:t>
      </w:r>
      <w:r w:rsidRPr="00485B20">
        <w:rPr>
          <w:rFonts w:ascii="Cambria" w:hAnsi="Cambria"/>
          <w:sz w:val="22"/>
          <w:szCs w:val="22"/>
          <w:vertAlign w:val="superscript"/>
        </w:rPr>
        <w:t>00</w:t>
      </w:r>
      <w:r w:rsidRPr="00485B20">
        <w:rPr>
          <w:rFonts w:ascii="Cambria" w:hAnsi="Cambria"/>
          <w:sz w:val="22"/>
          <w:szCs w:val="22"/>
        </w:rPr>
        <w:t xml:space="preserve"> dnia następnego.</w:t>
      </w:r>
    </w:p>
    <w:p w14:paraId="39164475" w14:textId="1DC4FFDB" w:rsidR="007A2020" w:rsidRPr="00776F34" w:rsidRDefault="007A2020" w:rsidP="007A2020">
      <w:pPr>
        <w:suppressAutoHyphens w:val="0"/>
        <w:spacing w:after="160" w:line="259" w:lineRule="auto"/>
        <w:ind w:left="567" w:hanging="141"/>
        <w:jc w:val="both"/>
        <w:rPr>
          <w:rFonts w:ascii="Cambria" w:hAnsi="Cambria"/>
          <w:sz w:val="22"/>
          <w:szCs w:val="22"/>
        </w:rPr>
      </w:pPr>
      <w:r w:rsidRPr="00776F34">
        <w:rPr>
          <w:rFonts w:ascii="Cambria" w:hAnsi="Cambria"/>
          <w:sz w:val="22"/>
          <w:szCs w:val="22"/>
        </w:rPr>
        <w:t>Osoba wykonująca czynności gospodarcze:</w:t>
      </w:r>
    </w:p>
    <w:p w14:paraId="543DD555" w14:textId="77777777" w:rsidR="00DF17A5" w:rsidRPr="00485B20" w:rsidRDefault="00DF17A5" w:rsidP="00DF17A5">
      <w:pPr>
        <w:pStyle w:val="Akapitzlist"/>
        <w:numPr>
          <w:ilvl w:val="1"/>
          <w:numId w:val="5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Odpowiada materialnie za narzędzia, urządzenia i maszyny przekazane do wykonania przedmiotu zamówienia należące do Zamawiającego.</w:t>
      </w:r>
    </w:p>
    <w:p w14:paraId="632E117E" w14:textId="10A6D573" w:rsidR="00DF17A5" w:rsidRPr="007A2020" w:rsidRDefault="006F63F1" w:rsidP="007A2020">
      <w:pPr>
        <w:suppressAutoHyphens w:val="0"/>
        <w:spacing w:after="160" w:line="259" w:lineRule="auto"/>
        <w:ind w:left="360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7A2020">
        <w:rPr>
          <w:rFonts w:ascii="Cambria" w:hAnsi="Cambria"/>
          <w:color w:val="000000" w:themeColor="text1"/>
          <w:sz w:val="22"/>
          <w:szCs w:val="22"/>
        </w:rPr>
        <w:t>P</w:t>
      </w:r>
      <w:r w:rsidR="00991CC9" w:rsidRPr="007A2020">
        <w:rPr>
          <w:rFonts w:ascii="Cambria" w:hAnsi="Cambria"/>
          <w:color w:val="000000" w:themeColor="text1"/>
          <w:sz w:val="22"/>
          <w:szCs w:val="22"/>
        </w:rPr>
        <w:t>rac</w:t>
      </w:r>
      <w:r w:rsidRPr="007A2020">
        <w:rPr>
          <w:rFonts w:ascii="Cambria" w:hAnsi="Cambria"/>
          <w:color w:val="000000" w:themeColor="text1"/>
          <w:sz w:val="22"/>
          <w:szCs w:val="22"/>
        </w:rPr>
        <w:t>e gospodarcze</w:t>
      </w:r>
      <w:r w:rsidR="00991CC9" w:rsidRPr="007A2020">
        <w:rPr>
          <w:rFonts w:ascii="Cambria" w:hAnsi="Cambria"/>
          <w:color w:val="000000" w:themeColor="text1"/>
          <w:sz w:val="22"/>
          <w:szCs w:val="22"/>
        </w:rPr>
        <w:t xml:space="preserve"> </w:t>
      </w:r>
      <w:r w:rsidRPr="007A2020">
        <w:rPr>
          <w:rFonts w:ascii="Cambria" w:hAnsi="Cambria"/>
          <w:color w:val="000000" w:themeColor="text1"/>
          <w:sz w:val="22"/>
          <w:szCs w:val="22"/>
        </w:rPr>
        <w:t>obejmują</w:t>
      </w:r>
      <w:r w:rsidR="00DF17A5" w:rsidRPr="007A2020">
        <w:rPr>
          <w:rFonts w:ascii="Cambria" w:hAnsi="Cambria"/>
          <w:color w:val="000000" w:themeColor="text1"/>
          <w:sz w:val="22"/>
          <w:szCs w:val="22"/>
        </w:rPr>
        <w:t xml:space="preserve"> następujące czynności:</w:t>
      </w:r>
    </w:p>
    <w:p w14:paraId="5D03B246" w14:textId="77777777" w:rsidR="004F25BC" w:rsidRPr="004F25BC" w:rsidRDefault="007A2020" w:rsidP="006C333E">
      <w:pPr>
        <w:pStyle w:val="Akapitzlist"/>
        <w:numPr>
          <w:ilvl w:val="1"/>
          <w:numId w:val="25"/>
        </w:numPr>
        <w:suppressAutoHyphens w:val="0"/>
        <w:spacing w:after="160" w:line="259" w:lineRule="auto"/>
        <w:jc w:val="both"/>
        <w:rPr>
          <w:rFonts w:ascii="Cambria" w:hAnsi="Cambria"/>
          <w:color w:val="FF0000"/>
          <w:sz w:val="22"/>
          <w:szCs w:val="22"/>
        </w:rPr>
      </w:pPr>
      <w:r w:rsidRPr="004F25BC">
        <w:rPr>
          <w:rFonts w:ascii="Cambria" w:hAnsi="Cambria"/>
          <w:sz w:val="22"/>
          <w:szCs w:val="22"/>
        </w:rPr>
        <w:t>codzienna</w:t>
      </w:r>
      <w:r w:rsidR="00DF17A5" w:rsidRPr="004F25BC">
        <w:rPr>
          <w:rFonts w:ascii="Cambria" w:hAnsi="Cambria"/>
          <w:sz w:val="22"/>
          <w:szCs w:val="22"/>
        </w:rPr>
        <w:t xml:space="preserve"> kontrol</w:t>
      </w:r>
      <w:r w:rsidRPr="004F25BC">
        <w:rPr>
          <w:rFonts w:ascii="Cambria" w:hAnsi="Cambria"/>
          <w:sz w:val="22"/>
          <w:szCs w:val="22"/>
        </w:rPr>
        <w:t>a</w:t>
      </w:r>
      <w:r w:rsidR="00DF17A5" w:rsidRPr="004F25BC">
        <w:rPr>
          <w:rFonts w:ascii="Cambria" w:hAnsi="Cambria"/>
          <w:sz w:val="22"/>
          <w:szCs w:val="22"/>
        </w:rPr>
        <w:t xml:space="preserve"> zabezpieczenia Hotelu przed pożarem, kradzieżą, itp.</w:t>
      </w:r>
    </w:p>
    <w:p w14:paraId="79C10641" w14:textId="2C4EB6C6" w:rsidR="004F25BC" w:rsidRPr="004F25BC" w:rsidRDefault="00DF17A5" w:rsidP="006C333E">
      <w:pPr>
        <w:pStyle w:val="Akapitzlist"/>
        <w:numPr>
          <w:ilvl w:val="1"/>
          <w:numId w:val="25"/>
        </w:numPr>
        <w:suppressAutoHyphens w:val="0"/>
        <w:spacing w:after="160" w:line="259" w:lineRule="auto"/>
        <w:jc w:val="both"/>
        <w:rPr>
          <w:rFonts w:ascii="Cambria" w:hAnsi="Cambria"/>
          <w:color w:val="FF0000"/>
          <w:sz w:val="22"/>
          <w:szCs w:val="22"/>
        </w:rPr>
      </w:pPr>
      <w:r w:rsidRPr="004F25BC">
        <w:rPr>
          <w:rFonts w:ascii="Cambria" w:hAnsi="Cambria"/>
          <w:sz w:val="22"/>
          <w:szCs w:val="22"/>
        </w:rPr>
        <w:t>codzienne zapoznawania się z</w:t>
      </w:r>
      <w:r w:rsidR="00B64388" w:rsidRPr="004F25BC">
        <w:rPr>
          <w:rFonts w:ascii="Cambria" w:hAnsi="Cambria"/>
          <w:sz w:val="22"/>
          <w:szCs w:val="22"/>
        </w:rPr>
        <w:t xml:space="preserve"> zeszytem usterek oraz</w:t>
      </w:r>
      <w:r w:rsidRPr="004F25BC">
        <w:rPr>
          <w:rFonts w:ascii="Cambria" w:hAnsi="Cambria"/>
          <w:sz w:val="22"/>
          <w:szCs w:val="22"/>
        </w:rPr>
        <w:t xml:space="preserve"> zaznacz</w:t>
      </w:r>
      <w:r w:rsidR="007A2020" w:rsidRPr="004F25BC">
        <w:rPr>
          <w:rFonts w:ascii="Cambria" w:hAnsi="Cambria"/>
          <w:sz w:val="22"/>
          <w:szCs w:val="22"/>
        </w:rPr>
        <w:t>a</w:t>
      </w:r>
      <w:r w:rsidRPr="004F25BC">
        <w:rPr>
          <w:rFonts w:ascii="Cambria" w:hAnsi="Cambria"/>
          <w:sz w:val="22"/>
          <w:szCs w:val="22"/>
        </w:rPr>
        <w:t>nia wykonan</w:t>
      </w:r>
      <w:r w:rsidR="001F4B97">
        <w:rPr>
          <w:rFonts w:ascii="Cambria" w:hAnsi="Cambria"/>
          <w:sz w:val="22"/>
          <w:szCs w:val="22"/>
        </w:rPr>
        <w:t>ej naprawy w </w:t>
      </w:r>
      <w:r w:rsidR="004B0B28" w:rsidRPr="004F25BC">
        <w:rPr>
          <w:rFonts w:ascii="Cambria" w:hAnsi="Cambria"/>
          <w:sz w:val="22"/>
          <w:szCs w:val="22"/>
        </w:rPr>
        <w:t>tym zeszycie z datą</w:t>
      </w:r>
      <w:r w:rsidRPr="004F25BC">
        <w:rPr>
          <w:rFonts w:ascii="Cambria" w:hAnsi="Cambria"/>
          <w:sz w:val="22"/>
          <w:szCs w:val="22"/>
        </w:rPr>
        <w:t xml:space="preserve"> i nazwiskiem </w:t>
      </w:r>
      <w:r w:rsidR="007A2020" w:rsidRPr="001F4B97">
        <w:rPr>
          <w:rFonts w:ascii="Cambria" w:hAnsi="Cambria"/>
          <w:sz w:val="22"/>
          <w:szCs w:val="22"/>
        </w:rPr>
        <w:t xml:space="preserve">osoby </w:t>
      </w:r>
      <w:r w:rsidR="00B64388" w:rsidRPr="001F4B97">
        <w:rPr>
          <w:rFonts w:ascii="Cambria" w:hAnsi="Cambria"/>
          <w:sz w:val="22"/>
          <w:szCs w:val="22"/>
        </w:rPr>
        <w:t xml:space="preserve">dokonującego </w:t>
      </w:r>
      <w:r w:rsidR="00B64388" w:rsidRPr="004F25BC">
        <w:rPr>
          <w:rFonts w:ascii="Cambria" w:hAnsi="Cambria"/>
          <w:sz w:val="22"/>
          <w:szCs w:val="22"/>
        </w:rPr>
        <w:t>naprawy</w:t>
      </w:r>
      <w:r w:rsidRPr="004F25BC">
        <w:rPr>
          <w:rFonts w:ascii="Cambria" w:hAnsi="Cambria"/>
          <w:sz w:val="22"/>
          <w:szCs w:val="22"/>
        </w:rPr>
        <w:t>,</w:t>
      </w:r>
    </w:p>
    <w:p w14:paraId="36CF7148" w14:textId="77777777" w:rsidR="004F25BC" w:rsidRPr="004F25BC" w:rsidRDefault="004B0B28" w:rsidP="006C333E">
      <w:pPr>
        <w:pStyle w:val="Akapitzlist"/>
        <w:numPr>
          <w:ilvl w:val="1"/>
          <w:numId w:val="25"/>
        </w:numPr>
        <w:suppressAutoHyphens w:val="0"/>
        <w:spacing w:after="160" w:line="259" w:lineRule="auto"/>
        <w:jc w:val="both"/>
        <w:rPr>
          <w:rFonts w:ascii="Cambria" w:hAnsi="Cambria"/>
          <w:color w:val="FF0000"/>
          <w:sz w:val="22"/>
          <w:szCs w:val="22"/>
        </w:rPr>
      </w:pPr>
      <w:r w:rsidRPr="004F25BC">
        <w:rPr>
          <w:rFonts w:ascii="Cambria" w:hAnsi="Cambria"/>
          <w:sz w:val="22"/>
          <w:szCs w:val="22"/>
        </w:rPr>
        <w:t>bieżąc</w:t>
      </w:r>
      <w:r w:rsidR="00B64388" w:rsidRPr="004F25BC">
        <w:rPr>
          <w:rFonts w:ascii="Cambria" w:hAnsi="Cambria"/>
          <w:sz w:val="22"/>
          <w:szCs w:val="22"/>
        </w:rPr>
        <w:t>a</w:t>
      </w:r>
      <w:r w:rsidR="00DF17A5" w:rsidRPr="004F25BC">
        <w:rPr>
          <w:rFonts w:ascii="Cambria" w:hAnsi="Cambria"/>
          <w:sz w:val="22"/>
          <w:szCs w:val="22"/>
        </w:rPr>
        <w:t xml:space="preserve"> napraw</w:t>
      </w:r>
      <w:r w:rsidR="00B64388" w:rsidRPr="004F25BC">
        <w:rPr>
          <w:rFonts w:ascii="Cambria" w:hAnsi="Cambria"/>
          <w:sz w:val="22"/>
          <w:szCs w:val="22"/>
        </w:rPr>
        <w:t>a</w:t>
      </w:r>
      <w:r w:rsidR="00DF17A5" w:rsidRPr="004F25BC">
        <w:rPr>
          <w:rFonts w:ascii="Cambria" w:hAnsi="Cambria"/>
          <w:sz w:val="22"/>
          <w:szCs w:val="22"/>
        </w:rPr>
        <w:t xml:space="preserve"> sieci elektrycznej, hydraulicznej, wodociągowej, sieci kanalizacyjnej, </w:t>
      </w:r>
    </w:p>
    <w:p w14:paraId="7298A032" w14:textId="6C80326A" w:rsidR="004F25BC" w:rsidRPr="004F25BC" w:rsidRDefault="00DF17A5" w:rsidP="006C333E">
      <w:pPr>
        <w:pStyle w:val="Akapitzlist"/>
        <w:numPr>
          <w:ilvl w:val="1"/>
          <w:numId w:val="25"/>
        </w:numPr>
        <w:suppressAutoHyphens w:val="0"/>
        <w:spacing w:after="160" w:line="259" w:lineRule="auto"/>
        <w:jc w:val="both"/>
        <w:rPr>
          <w:rFonts w:ascii="Cambria" w:hAnsi="Cambria"/>
          <w:color w:val="FF0000"/>
          <w:sz w:val="22"/>
          <w:szCs w:val="22"/>
        </w:rPr>
      </w:pPr>
      <w:r w:rsidRPr="004F25BC">
        <w:rPr>
          <w:rFonts w:ascii="Cambria" w:hAnsi="Cambria"/>
          <w:sz w:val="22"/>
          <w:szCs w:val="22"/>
        </w:rPr>
        <w:t>drobn</w:t>
      </w:r>
      <w:r w:rsidR="007A2020" w:rsidRPr="004F25BC">
        <w:rPr>
          <w:rFonts w:ascii="Cambria" w:hAnsi="Cambria"/>
          <w:sz w:val="22"/>
          <w:szCs w:val="22"/>
        </w:rPr>
        <w:t>a naprawa</w:t>
      </w:r>
      <w:r w:rsidRPr="004F25BC">
        <w:rPr>
          <w:rFonts w:ascii="Cambria" w:hAnsi="Cambria"/>
          <w:sz w:val="22"/>
          <w:szCs w:val="22"/>
        </w:rPr>
        <w:t xml:space="preserve"> urządzeń, mebli, stołów, krze</w:t>
      </w:r>
      <w:r w:rsidR="004B0B28" w:rsidRPr="004F25BC">
        <w:rPr>
          <w:rFonts w:ascii="Cambria" w:hAnsi="Cambria"/>
          <w:sz w:val="22"/>
          <w:szCs w:val="22"/>
        </w:rPr>
        <w:t>seł</w:t>
      </w:r>
      <w:r w:rsidRPr="004F25BC">
        <w:rPr>
          <w:rFonts w:ascii="Cambria" w:hAnsi="Cambria"/>
          <w:sz w:val="22"/>
          <w:szCs w:val="22"/>
        </w:rPr>
        <w:t xml:space="preserve"> </w:t>
      </w:r>
      <w:r w:rsidR="004B0B28" w:rsidRPr="004F25BC">
        <w:rPr>
          <w:rFonts w:ascii="Cambria" w:hAnsi="Cambria"/>
          <w:sz w:val="22"/>
          <w:szCs w:val="22"/>
        </w:rPr>
        <w:t>i wszelkiego wyposażenia Hotelu</w:t>
      </w:r>
      <w:r w:rsidR="00B64388" w:rsidRPr="004F25BC">
        <w:rPr>
          <w:rFonts w:ascii="Cambria" w:hAnsi="Cambria"/>
          <w:sz w:val="22"/>
          <w:szCs w:val="22"/>
        </w:rPr>
        <w:t>,</w:t>
      </w:r>
      <w:r w:rsidR="004F25BC" w:rsidRPr="004F25BC">
        <w:rPr>
          <w:rFonts w:ascii="Cambria" w:hAnsi="Cambria"/>
          <w:sz w:val="22"/>
          <w:szCs w:val="22"/>
        </w:rPr>
        <w:t xml:space="preserve"> </w:t>
      </w:r>
      <w:r w:rsidRPr="004F25BC">
        <w:rPr>
          <w:rFonts w:ascii="Cambria" w:hAnsi="Cambria"/>
          <w:sz w:val="22"/>
          <w:szCs w:val="22"/>
        </w:rPr>
        <w:t>nadzór nad instalacją grzewczą,</w:t>
      </w:r>
      <w:r w:rsidR="004F25BC" w:rsidRPr="004F25BC">
        <w:rPr>
          <w:rFonts w:ascii="Cambria" w:hAnsi="Cambria"/>
          <w:sz w:val="22"/>
          <w:szCs w:val="22"/>
        </w:rPr>
        <w:t xml:space="preserve"> </w:t>
      </w:r>
      <w:r w:rsidRPr="004F25BC">
        <w:rPr>
          <w:rFonts w:ascii="Cambria" w:hAnsi="Cambria"/>
          <w:sz w:val="22"/>
          <w:szCs w:val="22"/>
        </w:rPr>
        <w:t>kontrol</w:t>
      </w:r>
      <w:r w:rsidR="007A2020" w:rsidRPr="004F25BC">
        <w:rPr>
          <w:rFonts w:ascii="Cambria" w:hAnsi="Cambria"/>
          <w:sz w:val="22"/>
          <w:szCs w:val="22"/>
        </w:rPr>
        <w:t>a</w:t>
      </w:r>
      <w:r w:rsidRPr="004F25BC">
        <w:rPr>
          <w:rFonts w:ascii="Cambria" w:hAnsi="Cambria"/>
          <w:sz w:val="22"/>
          <w:szCs w:val="22"/>
        </w:rPr>
        <w:t xml:space="preserve"> wywo</w:t>
      </w:r>
      <w:r w:rsidR="001F4B97">
        <w:rPr>
          <w:rFonts w:ascii="Cambria" w:hAnsi="Cambria"/>
          <w:sz w:val="22"/>
          <w:szCs w:val="22"/>
        </w:rPr>
        <w:t>zu odpadów. Dbanie o porządek w </w:t>
      </w:r>
      <w:r w:rsidRPr="004F25BC">
        <w:rPr>
          <w:rFonts w:ascii="Cambria" w:hAnsi="Cambria"/>
          <w:sz w:val="22"/>
          <w:szCs w:val="22"/>
        </w:rPr>
        <w:t>miejscach składowania i segregacji odpadów oraz w ich otoczeniu,</w:t>
      </w:r>
    </w:p>
    <w:p w14:paraId="77B1165F" w14:textId="77777777" w:rsidR="004F25BC" w:rsidRPr="004F25BC" w:rsidRDefault="00DF17A5" w:rsidP="006C333E">
      <w:pPr>
        <w:pStyle w:val="Akapitzlist"/>
        <w:numPr>
          <w:ilvl w:val="1"/>
          <w:numId w:val="25"/>
        </w:numPr>
        <w:suppressAutoHyphens w:val="0"/>
        <w:spacing w:after="160" w:line="259" w:lineRule="auto"/>
        <w:jc w:val="both"/>
        <w:rPr>
          <w:rFonts w:ascii="Cambria" w:hAnsi="Cambria"/>
          <w:color w:val="FF0000"/>
          <w:sz w:val="22"/>
          <w:szCs w:val="22"/>
        </w:rPr>
      </w:pPr>
      <w:r w:rsidRPr="004F25BC">
        <w:rPr>
          <w:rFonts w:ascii="Cambria" w:hAnsi="Cambria"/>
          <w:sz w:val="22"/>
          <w:szCs w:val="22"/>
        </w:rPr>
        <w:t>utrzymanie c</w:t>
      </w:r>
      <w:r w:rsidR="00B64388" w:rsidRPr="004F25BC">
        <w:rPr>
          <w:rFonts w:ascii="Cambria" w:hAnsi="Cambria"/>
          <w:sz w:val="22"/>
          <w:szCs w:val="22"/>
        </w:rPr>
        <w:t xml:space="preserve">zystości i porządku w </w:t>
      </w:r>
      <w:r w:rsidRPr="004F25BC">
        <w:rPr>
          <w:rFonts w:ascii="Cambria" w:hAnsi="Cambria"/>
          <w:sz w:val="22"/>
          <w:szCs w:val="22"/>
        </w:rPr>
        <w:t>miejscu przechowywania urządzeń i narzędzi,</w:t>
      </w:r>
      <w:r w:rsidR="004F25BC" w:rsidRPr="004F25BC">
        <w:rPr>
          <w:rFonts w:ascii="Cambria" w:hAnsi="Cambria"/>
          <w:sz w:val="22"/>
          <w:szCs w:val="22"/>
        </w:rPr>
        <w:t xml:space="preserve"> </w:t>
      </w:r>
    </w:p>
    <w:p w14:paraId="1CCDC358" w14:textId="77777777" w:rsidR="004F25BC" w:rsidRPr="007D0C1A" w:rsidRDefault="00DF17A5" w:rsidP="006C333E">
      <w:pPr>
        <w:pStyle w:val="Akapitzlist"/>
        <w:numPr>
          <w:ilvl w:val="1"/>
          <w:numId w:val="25"/>
        </w:numPr>
        <w:suppressAutoHyphens w:val="0"/>
        <w:spacing w:after="160" w:line="259" w:lineRule="auto"/>
        <w:jc w:val="both"/>
        <w:rPr>
          <w:rFonts w:ascii="Cambria" w:hAnsi="Cambria"/>
          <w:color w:val="FF0000"/>
          <w:sz w:val="22"/>
          <w:szCs w:val="22"/>
        </w:rPr>
      </w:pPr>
      <w:r w:rsidRPr="004F25BC">
        <w:rPr>
          <w:rFonts w:ascii="Cambria" w:hAnsi="Cambria"/>
          <w:sz w:val="22"/>
          <w:szCs w:val="22"/>
        </w:rPr>
        <w:t>utrzymanie w czystości terenu Hotelu,</w:t>
      </w:r>
    </w:p>
    <w:p w14:paraId="336AFF9E" w14:textId="235E8440" w:rsidR="004F25BC" w:rsidRPr="004F25BC" w:rsidRDefault="00DF17A5" w:rsidP="006C333E">
      <w:pPr>
        <w:pStyle w:val="Akapitzlist"/>
        <w:numPr>
          <w:ilvl w:val="1"/>
          <w:numId w:val="25"/>
        </w:numPr>
        <w:suppressAutoHyphens w:val="0"/>
        <w:spacing w:after="160" w:line="259" w:lineRule="auto"/>
        <w:jc w:val="both"/>
        <w:rPr>
          <w:rFonts w:ascii="Cambria" w:hAnsi="Cambria"/>
          <w:color w:val="FF0000"/>
          <w:sz w:val="22"/>
          <w:szCs w:val="22"/>
        </w:rPr>
      </w:pPr>
      <w:r w:rsidRPr="004F25BC">
        <w:rPr>
          <w:rFonts w:ascii="Cambria" w:hAnsi="Cambria"/>
          <w:sz w:val="22"/>
          <w:szCs w:val="22"/>
        </w:rPr>
        <w:t>przygotow</w:t>
      </w:r>
      <w:r w:rsidR="007D0C1A">
        <w:rPr>
          <w:rFonts w:ascii="Cambria" w:hAnsi="Cambria"/>
          <w:sz w:val="22"/>
          <w:szCs w:val="22"/>
        </w:rPr>
        <w:t>yw</w:t>
      </w:r>
      <w:r w:rsidRPr="004F25BC">
        <w:rPr>
          <w:rFonts w:ascii="Cambria" w:hAnsi="Cambria"/>
          <w:sz w:val="22"/>
          <w:szCs w:val="22"/>
        </w:rPr>
        <w:t>anie i obsługa ognisk</w:t>
      </w:r>
      <w:r w:rsidR="00023FA5" w:rsidRPr="004F25BC">
        <w:rPr>
          <w:rFonts w:ascii="Cambria" w:hAnsi="Cambria"/>
          <w:sz w:val="22"/>
          <w:szCs w:val="22"/>
        </w:rPr>
        <w:t>,</w:t>
      </w:r>
    </w:p>
    <w:p w14:paraId="5AAF7889" w14:textId="0051475B" w:rsidR="004F25BC" w:rsidRPr="004F25BC" w:rsidRDefault="0031054E" w:rsidP="006C333E">
      <w:pPr>
        <w:pStyle w:val="Akapitzlist"/>
        <w:numPr>
          <w:ilvl w:val="1"/>
          <w:numId w:val="25"/>
        </w:numPr>
        <w:suppressAutoHyphens w:val="0"/>
        <w:spacing w:after="160" w:line="259" w:lineRule="auto"/>
        <w:jc w:val="both"/>
        <w:rPr>
          <w:rFonts w:ascii="Cambria" w:hAnsi="Cambria"/>
          <w:color w:val="FF0000"/>
          <w:sz w:val="22"/>
          <w:szCs w:val="22"/>
        </w:rPr>
      </w:pPr>
      <w:r w:rsidRPr="004F25BC">
        <w:rPr>
          <w:rFonts w:ascii="Cambria" w:hAnsi="Cambria"/>
          <w:sz w:val="22"/>
          <w:szCs w:val="22"/>
        </w:rPr>
        <w:t>usuwanie śniegu z paneli fotowoltaicznych</w:t>
      </w:r>
      <w:r w:rsidR="00B64388" w:rsidRPr="004F25BC">
        <w:rPr>
          <w:rFonts w:ascii="Cambria" w:hAnsi="Cambria"/>
          <w:sz w:val="22"/>
          <w:szCs w:val="22"/>
        </w:rPr>
        <w:t>,</w:t>
      </w:r>
      <w:r w:rsidR="004F25BC" w:rsidRPr="004F25BC">
        <w:rPr>
          <w:rFonts w:ascii="Cambria" w:hAnsi="Cambria"/>
          <w:sz w:val="22"/>
          <w:szCs w:val="22"/>
        </w:rPr>
        <w:t xml:space="preserve"> </w:t>
      </w:r>
      <w:r w:rsidR="00DF17A5" w:rsidRPr="004F25BC">
        <w:rPr>
          <w:rFonts w:ascii="Cambria" w:hAnsi="Cambria"/>
          <w:sz w:val="22"/>
          <w:szCs w:val="22"/>
        </w:rPr>
        <w:t>zamiatanie, podlewanie, mechaniczne odśnieżanie, posypywanie piaskiem (w zależności od potrzeb) chodników</w:t>
      </w:r>
      <w:r w:rsidR="004B0B28" w:rsidRPr="004F25BC">
        <w:rPr>
          <w:rFonts w:ascii="Cambria" w:hAnsi="Cambria"/>
          <w:sz w:val="22"/>
          <w:szCs w:val="22"/>
        </w:rPr>
        <w:t xml:space="preserve"> </w:t>
      </w:r>
      <w:r w:rsidR="00B64388" w:rsidRPr="004F25BC">
        <w:rPr>
          <w:rFonts w:ascii="Cambria" w:hAnsi="Cambria"/>
          <w:sz w:val="22"/>
          <w:szCs w:val="22"/>
        </w:rPr>
        <w:t xml:space="preserve">i terenów utwardzonych przy </w:t>
      </w:r>
      <w:r w:rsidR="004B0B28" w:rsidRPr="004F25BC">
        <w:rPr>
          <w:rFonts w:ascii="Cambria" w:hAnsi="Cambria"/>
          <w:sz w:val="22"/>
          <w:szCs w:val="22"/>
        </w:rPr>
        <w:t>Hotelu</w:t>
      </w:r>
      <w:r w:rsidR="00DF17A5" w:rsidRPr="004F25BC">
        <w:rPr>
          <w:rFonts w:ascii="Cambria" w:hAnsi="Cambria"/>
          <w:sz w:val="22"/>
          <w:szCs w:val="22"/>
        </w:rPr>
        <w:t>,</w:t>
      </w:r>
      <w:r w:rsidR="004F25BC" w:rsidRPr="004F25BC">
        <w:rPr>
          <w:rFonts w:ascii="Cambria" w:hAnsi="Cambria"/>
          <w:sz w:val="22"/>
          <w:szCs w:val="22"/>
        </w:rPr>
        <w:t xml:space="preserve"> </w:t>
      </w:r>
    </w:p>
    <w:p w14:paraId="492B1CE3" w14:textId="77777777" w:rsidR="004F25BC" w:rsidRPr="007D0C1A" w:rsidRDefault="00B64388" w:rsidP="005E573A">
      <w:pPr>
        <w:pStyle w:val="Akapitzlist"/>
        <w:numPr>
          <w:ilvl w:val="1"/>
          <w:numId w:val="25"/>
        </w:numPr>
        <w:suppressAutoHyphens w:val="0"/>
        <w:spacing w:after="160" w:line="259" w:lineRule="auto"/>
        <w:jc w:val="both"/>
        <w:rPr>
          <w:rFonts w:ascii="Cambria" w:hAnsi="Cambria"/>
          <w:color w:val="FF0000"/>
          <w:sz w:val="22"/>
          <w:szCs w:val="22"/>
        </w:rPr>
      </w:pPr>
      <w:r w:rsidRPr="004F25BC">
        <w:rPr>
          <w:rFonts w:ascii="Cambria" w:hAnsi="Cambria"/>
          <w:sz w:val="22"/>
          <w:szCs w:val="22"/>
        </w:rPr>
        <w:t>oczyszczanie</w:t>
      </w:r>
      <w:r w:rsidR="00DF17A5" w:rsidRPr="004F25BC">
        <w:rPr>
          <w:rFonts w:ascii="Cambria" w:hAnsi="Cambria"/>
          <w:sz w:val="22"/>
          <w:szCs w:val="22"/>
        </w:rPr>
        <w:t xml:space="preserve"> </w:t>
      </w:r>
      <w:r w:rsidR="00023FA5" w:rsidRPr="004F25BC">
        <w:rPr>
          <w:rFonts w:ascii="Cambria" w:hAnsi="Cambria"/>
          <w:sz w:val="22"/>
          <w:szCs w:val="22"/>
        </w:rPr>
        <w:t xml:space="preserve">ciągów komunikacyjnych </w:t>
      </w:r>
      <w:r w:rsidR="00DF17A5" w:rsidRPr="004F25BC">
        <w:rPr>
          <w:rFonts w:ascii="Cambria" w:hAnsi="Cambria"/>
          <w:sz w:val="22"/>
          <w:szCs w:val="22"/>
        </w:rPr>
        <w:t xml:space="preserve">z zalegających </w:t>
      </w:r>
      <w:r w:rsidR="00023FA5" w:rsidRPr="004F25BC">
        <w:rPr>
          <w:rFonts w:ascii="Cambria" w:hAnsi="Cambria"/>
          <w:sz w:val="22"/>
          <w:szCs w:val="22"/>
        </w:rPr>
        <w:t>liści i</w:t>
      </w:r>
      <w:r w:rsidR="00406C43" w:rsidRPr="004F25BC">
        <w:rPr>
          <w:rFonts w:ascii="Cambria" w:hAnsi="Cambria"/>
          <w:sz w:val="22"/>
          <w:szCs w:val="22"/>
        </w:rPr>
        <w:t xml:space="preserve"> </w:t>
      </w:r>
      <w:r w:rsidR="00DF17A5" w:rsidRPr="004F25BC">
        <w:rPr>
          <w:rFonts w:ascii="Cambria" w:hAnsi="Cambria"/>
          <w:sz w:val="22"/>
          <w:szCs w:val="22"/>
        </w:rPr>
        <w:t>nieczystości, czyszczenie ciągów pieszych z nalotów mchu, chwastów, itp.</w:t>
      </w:r>
    </w:p>
    <w:p w14:paraId="1095E83C" w14:textId="65E7B1FE" w:rsidR="007D0C1A" w:rsidRPr="00776F34" w:rsidRDefault="007D0C1A" w:rsidP="007D0C1A">
      <w:pPr>
        <w:pStyle w:val="Akapitzlist"/>
        <w:numPr>
          <w:ilvl w:val="1"/>
          <w:numId w:val="25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776F34">
        <w:rPr>
          <w:rFonts w:ascii="Cambria" w:hAnsi="Cambria"/>
          <w:sz w:val="22"/>
          <w:szCs w:val="22"/>
        </w:rPr>
        <w:t>koszenie trawy na terenach zielonych,</w:t>
      </w:r>
    </w:p>
    <w:p w14:paraId="56008E3B" w14:textId="32AF0939" w:rsidR="007A2020" w:rsidRPr="00776F34" w:rsidRDefault="007A2020" w:rsidP="005E573A">
      <w:pPr>
        <w:pStyle w:val="Akapitzlist"/>
        <w:numPr>
          <w:ilvl w:val="1"/>
          <w:numId w:val="25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776F34">
        <w:rPr>
          <w:rFonts w:ascii="Cambria" w:hAnsi="Cambria"/>
          <w:sz w:val="22"/>
          <w:szCs w:val="22"/>
        </w:rPr>
        <w:t>p</w:t>
      </w:r>
      <w:r w:rsidR="00B64388" w:rsidRPr="00776F34">
        <w:rPr>
          <w:rFonts w:ascii="Cambria" w:hAnsi="Cambria"/>
          <w:sz w:val="22"/>
          <w:szCs w:val="22"/>
        </w:rPr>
        <w:t xml:space="preserve">rzygotowywanie </w:t>
      </w:r>
      <w:proofErr w:type="spellStart"/>
      <w:r w:rsidR="00B64388" w:rsidRPr="00776F34">
        <w:rPr>
          <w:rFonts w:ascii="Cambria" w:hAnsi="Cambria"/>
          <w:sz w:val="22"/>
          <w:szCs w:val="22"/>
        </w:rPr>
        <w:t>sal</w:t>
      </w:r>
      <w:proofErr w:type="spellEnd"/>
      <w:r w:rsidR="00B64388" w:rsidRPr="00776F34">
        <w:rPr>
          <w:rFonts w:ascii="Cambria" w:hAnsi="Cambria"/>
          <w:sz w:val="22"/>
          <w:szCs w:val="22"/>
        </w:rPr>
        <w:t xml:space="preserve"> i pomieszczeń podczas organizowanych szkoleń i i</w:t>
      </w:r>
      <w:r w:rsidR="001F4B97" w:rsidRPr="00776F34">
        <w:rPr>
          <w:rFonts w:ascii="Cambria" w:hAnsi="Cambria"/>
          <w:sz w:val="22"/>
          <w:szCs w:val="22"/>
        </w:rPr>
        <w:t>mprez zgodnie z </w:t>
      </w:r>
      <w:r w:rsidR="00A8597B" w:rsidRPr="00776F34">
        <w:rPr>
          <w:rFonts w:ascii="Cambria" w:hAnsi="Cambria"/>
          <w:sz w:val="22"/>
          <w:szCs w:val="22"/>
        </w:rPr>
        <w:t>poleceniem</w:t>
      </w:r>
      <w:r w:rsidR="00B64388" w:rsidRPr="00776F34">
        <w:rPr>
          <w:rFonts w:ascii="Cambria" w:hAnsi="Cambria"/>
          <w:sz w:val="22"/>
          <w:szCs w:val="22"/>
        </w:rPr>
        <w:t xml:space="preserve"> zamawiającego</w:t>
      </w:r>
      <w:r w:rsidR="002A6F3F" w:rsidRPr="00776F34">
        <w:rPr>
          <w:rFonts w:ascii="Cambria" w:hAnsi="Cambria"/>
          <w:sz w:val="22"/>
          <w:szCs w:val="22"/>
        </w:rPr>
        <w:t xml:space="preserve">. </w:t>
      </w:r>
      <w:r w:rsidRPr="00776F34">
        <w:rPr>
          <w:rFonts w:ascii="Cambria" w:hAnsi="Cambria"/>
          <w:sz w:val="22"/>
          <w:szCs w:val="22"/>
        </w:rPr>
        <w:t xml:space="preserve"> </w:t>
      </w:r>
    </w:p>
    <w:p w14:paraId="04FA7AD5" w14:textId="6E5D410D" w:rsidR="007A2020" w:rsidRPr="00776F34" w:rsidRDefault="007A2020" w:rsidP="004F25BC">
      <w:pPr>
        <w:pStyle w:val="Akapitzlist"/>
        <w:numPr>
          <w:ilvl w:val="1"/>
          <w:numId w:val="25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776F34">
        <w:rPr>
          <w:rFonts w:ascii="Cambria" w:hAnsi="Cambria"/>
          <w:sz w:val="22"/>
          <w:szCs w:val="22"/>
        </w:rPr>
        <w:t>p</w:t>
      </w:r>
      <w:r w:rsidR="00991CC9" w:rsidRPr="00776F34">
        <w:rPr>
          <w:rFonts w:ascii="Cambria" w:hAnsi="Cambria"/>
          <w:sz w:val="22"/>
          <w:szCs w:val="22"/>
        </w:rPr>
        <w:t>rzygotowywanie jednostek mieszkalnych do przyjęcia grup zorganizowanych (m.in. dostawienie dodatkowych łóżek)</w:t>
      </w:r>
      <w:r w:rsidR="006F63F1" w:rsidRPr="00776F34">
        <w:rPr>
          <w:rFonts w:ascii="Cambria" w:hAnsi="Cambria"/>
          <w:sz w:val="22"/>
          <w:szCs w:val="22"/>
        </w:rPr>
        <w:t>.</w:t>
      </w:r>
      <w:r w:rsidRPr="00776F34">
        <w:rPr>
          <w:rFonts w:ascii="Cambria" w:hAnsi="Cambria"/>
          <w:sz w:val="22"/>
          <w:szCs w:val="22"/>
        </w:rPr>
        <w:t xml:space="preserve"> </w:t>
      </w:r>
    </w:p>
    <w:p w14:paraId="743267DB" w14:textId="1E8410AD" w:rsidR="007A2020" w:rsidRPr="00776F34" w:rsidRDefault="004F25BC" w:rsidP="004F25BC">
      <w:pPr>
        <w:pStyle w:val="Akapitzlist"/>
        <w:numPr>
          <w:ilvl w:val="1"/>
          <w:numId w:val="25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776F34">
        <w:rPr>
          <w:rFonts w:ascii="Cambria" w:hAnsi="Cambria"/>
          <w:sz w:val="22"/>
          <w:szCs w:val="22"/>
        </w:rPr>
        <w:t>z</w:t>
      </w:r>
      <w:r w:rsidR="007A2020" w:rsidRPr="00776F34">
        <w:rPr>
          <w:rFonts w:ascii="Cambria" w:hAnsi="Cambria"/>
          <w:sz w:val="22"/>
          <w:szCs w:val="22"/>
        </w:rPr>
        <w:t>głasza</w:t>
      </w:r>
      <w:r w:rsidRPr="00776F34">
        <w:rPr>
          <w:rFonts w:ascii="Cambria" w:hAnsi="Cambria"/>
          <w:sz w:val="22"/>
          <w:szCs w:val="22"/>
        </w:rPr>
        <w:t>nie</w:t>
      </w:r>
      <w:r w:rsidR="007A2020" w:rsidRPr="00776F34">
        <w:rPr>
          <w:rFonts w:ascii="Cambria" w:hAnsi="Cambria"/>
          <w:sz w:val="22"/>
          <w:szCs w:val="22"/>
        </w:rPr>
        <w:t xml:space="preserve"> wszystkie nieprawidłowości kierownikowi Hotelu lub osobie przez niego wskazanej.</w:t>
      </w:r>
    </w:p>
    <w:p w14:paraId="4E95EEF8" w14:textId="77777777" w:rsidR="007A2020" w:rsidRPr="006F63F1" w:rsidRDefault="007A2020" w:rsidP="007A2020">
      <w:pPr>
        <w:pStyle w:val="Akapitzlist"/>
        <w:suppressAutoHyphens w:val="0"/>
        <w:spacing w:after="160" w:line="259" w:lineRule="auto"/>
        <w:ind w:left="1080"/>
        <w:jc w:val="both"/>
        <w:rPr>
          <w:rFonts w:ascii="Cambria" w:hAnsi="Cambria"/>
          <w:color w:val="000000" w:themeColor="text1"/>
          <w:sz w:val="22"/>
          <w:szCs w:val="22"/>
        </w:rPr>
      </w:pPr>
    </w:p>
    <w:p w14:paraId="0E9742A4" w14:textId="241BBE7E" w:rsidR="007A2020" w:rsidRPr="00776F34" w:rsidRDefault="007A2020" w:rsidP="007A2020">
      <w:pPr>
        <w:pStyle w:val="Akapitzlist"/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776F34">
        <w:rPr>
          <w:rFonts w:ascii="Cambria" w:hAnsi="Cambria"/>
          <w:sz w:val="22"/>
          <w:szCs w:val="22"/>
        </w:rPr>
        <w:t>Ponadto osobę wykonująca prace gospodarcze obowiązuje:</w:t>
      </w:r>
    </w:p>
    <w:p w14:paraId="59F55892" w14:textId="5BE44A32" w:rsidR="00DF17A5" w:rsidRPr="00776F34" w:rsidRDefault="00DF17A5" w:rsidP="004F25BC">
      <w:pPr>
        <w:pStyle w:val="Akapitzlist"/>
        <w:numPr>
          <w:ilvl w:val="2"/>
          <w:numId w:val="26"/>
        </w:numPr>
        <w:suppressAutoHyphens w:val="0"/>
        <w:spacing w:after="160" w:line="259" w:lineRule="auto"/>
        <w:ind w:left="993" w:hanging="426"/>
        <w:jc w:val="both"/>
        <w:rPr>
          <w:rFonts w:ascii="Cambria" w:hAnsi="Cambria"/>
          <w:sz w:val="22"/>
          <w:szCs w:val="22"/>
        </w:rPr>
      </w:pPr>
      <w:r w:rsidRPr="00776F34">
        <w:rPr>
          <w:rFonts w:ascii="Cambria" w:hAnsi="Cambria"/>
          <w:sz w:val="22"/>
          <w:szCs w:val="22"/>
        </w:rPr>
        <w:t xml:space="preserve">Poszanowanie i nadzór mienia Hotelu. </w:t>
      </w:r>
    </w:p>
    <w:p w14:paraId="3453C0E4" w14:textId="77777777" w:rsidR="00DF17A5" w:rsidRPr="00776F34" w:rsidRDefault="00DF17A5" w:rsidP="004F25BC">
      <w:pPr>
        <w:pStyle w:val="Akapitzlist"/>
        <w:numPr>
          <w:ilvl w:val="1"/>
          <w:numId w:val="26"/>
        </w:numPr>
        <w:suppressAutoHyphens w:val="0"/>
        <w:spacing w:after="160" w:line="259" w:lineRule="auto"/>
        <w:ind w:left="993" w:hanging="426"/>
        <w:jc w:val="both"/>
        <w:rPr>
          <w:rFonts w:ascii="Cambria" w:hAnsi="Cambria"/>
          <w:strike/>
          <w:sz w:val="22"/>
          <w:szCs w:val="22"/>
        </w:rPr>
      </w:pPr>
      <w:r w:rsidRPr="00776F34">
        <w:rPr>
          <w:rFonts w:ascii="Cambria" w:hAnsi="Cambria"/>
          <w:sz w:val="22"/>
          <w:szCs w:val="22"/>
        </w:rPr>
        <w:t>Wszystkie czynności zawarte w opisie przedmiotu zamówienia wykonywane będą przy użyciu środków, urządzeń i narzędzi Zamawiającego.</w:t>
      </w:r>
    </w:p>
    <w:p w14:paraId="0C1BBB3B" w14:textId="77777777" w:rsidR="00DF17A5" w:rsidRPr="00776F34" w:rsidRDefault="00DF17A5" w:rsidP="004F25BC">
      <w:pPr>
        <w:pStyle w:val="Akapitzlist"/>
        <w:numPr>
          <w:ilvl w:val="1"/>
          <w:numId w:val="26"/>
        </w:numPr>
        <w:suppressAutoHyphens w:val="0"/>
        <w:spacing w:after="160" w:line="259" w:lineRule="auto"/>
        <w:ind w:left="993" w:hanging="426"/>
        <w:jc w:val="both"/>
        <w:rPr>
          <w:rFonts w:ascii="Cambria" w:hAnsi="Cambria"/>
          <w:sz w:val="22"/>
          <w:szCs w:val="22"/>
        </w:rPr>
      </w:pPr>
      <w:r w:rsidRPr="00776F34">
        <w:rPr>
          <w:rFonts w:ascii="Cambria" w:hAnsi="Cambria"/>
          <w:sz w:val="22"/>
          <w:szCs w:val="22"/>
        </w:rPr>
        <w:t>Przestrzega</w:t>
      </w:r>
      <w:r w:rsidR="004B0B28" w:rsidRPr="00776F34">
        <w:rPr>
          <w:rFonts w:ascii="Cambria" w:hAnsi="Cambria"/>
          <w:sz w:val="22"/>
          <w:szCs w:val="22"/>
        </w:rPr>
        <w:t>nie</w:t>
      </w:r>
      <w:r w:rsidRPr="00776F34">
        <w:rPr>
          <w:rFonts w:ascii="Cambria" w:hAnsi="Cambria"/>
          <w:sz w:val="22"/>
          <w:szCs w:val="22"/>
        </w:rPr>
        <w:t xml:space="preserve"> przepisów z zakresu bhp i p.poż.</w:t>
      </w:r>
    </w:p>
    <w:p w14:paraId="1EEA7617" w14:textId="768E9D89" w:rsidR="00DF17A5" w:rsidRPr="00776F34" w:rsidRDefault="007A2020" w:rsidP="004F25BC">
      <w:pPr>
        <w:pStyle w:val="Akapitzlist"/>
        <w:numPr>
          <w:ilvl w:val="1"/>
          <w:numId w:val="26"/>
        </w:numPr>
        <w:suppressAutoHyphens w:val="0"/>
        <w:spacing w:after="160" w:line="259" w:lineRule="auto"/>
        <w:ind w:left="993" w:hanging="426"/>
        <w:jc w:val="both"/>
        <w:rPr>
          <w:rFonts w:ascii="Cambria" w:hAnsi="Cambria"/>
          <w:sz w:val="22"/>
          <w:szCs w:val="22"/>
        </w:rPr>
      </w:pPr>
      <w:r w:rsidRPr="00776F34">
        <w:rPr>
          <w:rFonts w:ascii="Cambria" w:hAnsi="Cambria"/>
          <w:sz w:val="22"/>
          <w:szCs w:val="22"/>
        </w:rPr>
        <w:t xml:space="preserve">Odpowiedzialność </w:t>
      </w:r>
      <w:r w:rsidR="00DF17A5" w:rsidRPr="00776F34">
        <w:rPr>
          <w:rFonts w:ascii="Cambria" w:hAnsi="Cambria"/>
          <w:sz w:val="22"/>
          <w:szCs w:val="22"/>
        </w:rPr>
        <w:t xml:space="preserve"> </w:t>
      </w:r>
      <w:r w:rsidRPr="00776F34">
        <w:rPr>
          <w:rFonts w:ascii="Cambria" w:hAnsi="Cambria"/>
          <w:sz w:val="22"/>
          <w:szCs w:val="22"/>
        </w:rPr>
        <w:t>materialna</w:t>
      </w:r>
      <w:r w:rsidR="00DF17A5" w:rsidRPr="00776F34">
        <w:rPr>
          <w:rFonts w:ascii="Cambria" w:hAnsi="Cambria"/>
          <w:sz w:val="22"/>
          <w:szCs w:val="22"/>
        </w:rPr>
        <w:t xml:space="preserve"> za powierzony sprzęt, narzędzia, materiały.</w:t>
      </w:r>
    </w:p>
    <w:p w14:paraId="41BF3164" w14:textId="7F27E9C5" w:rsidR="00DF17A5" w:rsidRPr="00776F34" w:rsidRDefault="00DF17A5" w:rsidP="004F25BC">
      <w:pPr>
        <w:pStyle w:val="Akapitzlist"/>
        <w:numPr>
          <w:ilvl w:val="1"/>
          <w:numId w:val="26"/>
        </w:numPr>
        <w:suppressAutoHyphens w:val="0"/>
        <w:spacing w:after="160" w:line="259" w:lineRule="auto"/>
        <w:ind w:left="993" w:hanging="426"/>
        <w:jc w:val="both"/>
        <w:rPr>
          <w:rFonts w:ascii="Cambria" w:hAnsi="Cambria"/>
          <w:sz w:val="22"/>
          <w:szCs w:val="22"/>
        </w:rPr>
      </w:pPr>
      <w:r w:rsidRPr="00776F34">
        <w:rPr>
          <w:rFonts w:ascii="Cambria" w:hAnsi="Cambria"/>
          <w:sz w:val="22"/>
          <w:szCs w:val="22"/>
        </w:rPr>
        <w:t>Wykon</w:t>
      </w:r>
      <w:r w:rsidR="004F25BC" w:rsidRPr="00776F34">
        <w:rPr>
          <w:rFonts w:ascii="Cambria" w:hAnsi="Cambria"/>
          <w:sz w:val="22"/>
          <w:szCs w:val="22"/>
        </w:rPr>
        <w:t>ywanie</w:t>
      </w:r>
      <w:r w:rsidR="00A8597B" w:rsidRPr="00776F34">
        <w:rPr>
          <w:rFonts w:ascii="Cambria" w:hAnsi="Cambria"/>
          <w:sz w:val="22"/>
          <w:szCs w:val="22"/>
        </w:rPr>
        <w:t xml:space="preserve"> polecenia</w:t>
      </w:r>
      <w:r w:rsidRPr="00776F34">
        <w:rPr>
          <w:rFonts w:ascii="Cambria" w:hAnsi="Cambria"/>
          <w:sz w:val="22"/>
          <w:szCs w:val="22"/>
        </w:rPr>
        <w:t xml:space="preserve"> upoważnionego pracownika Zamawiającego.</w:t>
      </w:r>
    </w:p>
    <w:p w14:paraId="2321811C" w14:textId="0BE53486" w:rsidR="004F25BC" w:rsidRPr="00776F34" w:rsidRDefault="00DF17A5" w:rsidP="004F25BC">
      <w:pPr>
        <w:pStyle w:val="Akapitzlist"/>
        <w:numPr>
          <w:ilvl w:val="1"/>
          <w:numId w:val="26"/>
        </w:numPr>
        <w:suppressAutoHyphens w:val="0"/>
        <w:spacing w:after="160" w:line="259" w:lineRule="auto"/>
        <w:ind w:left="993" w:hanging="426"/>
        <w:jc w:val="both"/>
        <w:rPr>
          <w:rFonts w:ascii="Cambria" w:hAnsi="Cambria"/>
          <w:strike/>
          <w:sz w:val="22"/>
          <w:szCs w:val="22"/>
        </w:rPr>
      </w:pPr>
      <w:r w:rsidRPr="00776F34">
        <w:rPr>
          <w:rFonts w:ascii="Cambria" w:hAnsi="Cambria"/>
          <w:sz w:val="22"/>
          <w:szCs w:val="22"/>
        </w:rPr>
        <w:t xml:space="preserve">Wykonawca zaopatrzy </w:t>
      </w:r>
      <w:r w:rsidR="00776F34" w:rsidRPr="00776F34">
        <w:rPr>
          <w:rFonts w:ascii="Cambria" w:hAnsi="Cambria"/>
          <w:sz w:val="22"/>
          <w:szCs w:val="22"/>
        </w:rPr>
        <w:t xml:space="preserve">zatrudnione osoby </w:t>
      </w:r>
      <w:r w:rsidRPr="00776F34">
        <w:rPr>
          <w:rFonts w:ascii="Cambria" w:hAnsi="Cambria"/>
          <w:sz w:val="22"/>
          <w:szCs w:val="22"/>
        </w:rPr>
        <w:t>w odpowiedni ubiór zgodny z wymaganiami stawianymi na stanowisku pracy.</w:t>
      </w:r>
    </w:p>
    <w:p w14:paraId="6C63AD19" w14:textId="77777777" w:rsidR="00DF17A5" w:rsidRPr="00485B20" w:rsidRDefault="00DF17A5" w:rsidP="00DF17A5">
      <w:pPr>
        <w:jc w:val="both"/>
        <w:rPr>
          <w:rFonts w:ascii="Cambria" w:hAnsi="Cambria"/>
          <w:sz w:val="22"/>
          <w:szCs w:val="22"/>
        </w:rPr>
      </w:pPr>
      <w:r w:rsidRPr="00776F34">
        <w:rPr>
          <w:rFonts w:ascii="Cambria" w:hAnsi="Cambria"/>
          <w:sz w:val="22"/>
          <w:szCs w:val="22"/>
        </w:rPr>
        <w:t>Wymog</w:t>
      </w:r>
      <w:r w:rsidRPr="00485B20">
        <w:rPr>
          <w:rFonts w:ascii="Cambria" w:hAnsi="Cambria"/>
          <w:sz w:val="22"/>
          <w:szCs w:val="22"/>
        </w:rPr>
        <w:t>i kwalifikacyjne zatrudnienia pracownika:</w:t>
      </w:r>
    </w:p>
    <w:p w14:paraId="46F4997C" w14:textId="77777777" w:rsidR="00DF17A5" w:rsidRPr="00485B20" w:rsidRDefault="00DF17A5" w:rsidP="00DF17A5">
      <w:pPr>
        <w:pStyle w:val="Akapitzlist"/>
        <w:numPr>
          <w:ilvl w:val="0"/>
          <w:numId w:val="14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Wykształcenie zawodowe budowlane lub zawodowe mechaniczne.</w:t>
      </w:r>
    </w:p>
    <w:p w14:paraId="30B0F833" w14:textId="4B91904D" w:rsidR="00DF17A5" w:rsidRPr="00A8597B" w:rsidRDefault="00DF17A5" w:rsidP="00DF17A5">
      <w:pPr>
        <w:pStyle w:val="Akapitzlist"/>
        <w:numPr>
          <w:ilvl w:val="0"/>
          <w:numId w:val="14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 xml:space="preserve">Doświadczenie </w:t>
      </w:r>
      <w:r w:rsidR="00776F34">
        <w:rPr>
          <w:rFonts w:ascii="Cambria" w:hAnsi="Cambria"/>
          <w:sz w:val="22"/>
          <w:szCs w:val="22"/>
        </w:rPr>
        <w:t>osoby wykonującej prace gospodarcze</w:t>
      </w:r>
      <w:r w:rsidRPr="00A8597B">
        <w:rPr>
          <w:rFonts w:ascii="Cambria" w:hAnsi="Cambria"/>
          <w:sz w:val="22"/>
          <w:szCs w:val="22"/>
        </w:rPr>
        <w:t xml:space="preserve"> minimum </w:t>
      </w:r>
      <w:r w:rsidR="00023FA5" w:rsidRPr="00A8597B">
        <w:rPr>
          <w:rFonts w:ascii="Cambria" w:hAnsi="Cambria"/>
          <w:sz w:val="22"/>
          <w:szCs w:val="22"/>
        </w:rPr>
        <w:t>1 rok</w:t>
      </w:r>
      <w:r w:rsidR="00776F34">
        <w:rPr>
          <w:rFonts w:ascii="Cambria" w:hAnsi="Cambria"/>
          <w:sz w:val="22"/>
          <w:szCs w:val="22"/>
        </w:rPr>
        <w:t>.</w:t>
      </w:r>
    </w:p>
    <w:p w14:paraId="102E8151" w14:textId="550297DC" w:rsidR="00DF17A5" w:rsidRPr="00F45C63" w:rsidRDefault="00776F34" w:rsidP="00DF17A5">
      <w:pPr>
        <w:pStyle w:val="Akapitzlist"/>
        <w:numPr>
          <w:ilvl w:val="0"/>
          <w:numId w:val="14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F45C63">
        <w:rPr>
          <w:rFonts w:ascii="Cambria" w:hAnsi="Cambria"/>
          <w:bCs/>
          <w:sz w:val="22"/>
          <w:szCs w:val="22"/>
        </w:rPr>
        <w:t>Wymagane</w:t>
      </w:r>
      <w:r w:rsidR="00023FA5" w:rsidRPr="00F45C63">
        <w:rPr>
          <w:rFonts w:ascii="Cambria" w:hAnsi="Cambria"/>
          <w:sz w:val="22"/>
          <w:szCs w:val="22"/>
        </w:rPr>
        <w:t xml:space="preserve"> u</w:t>
      </w:r>
      <w:r w:rsidR="00DF17A5" w:rsidRPr="00F45C63">
        <w:rPr>
          <w:rFonts w:ascii="Cambria" w:hAnsi="Cambria"/>
          <w:sz w:val="22"/>
          <w:szCs w:val="22"/>
        </w:rPr>
        <w:t xml:space="preserve">prawnienia elektryczne SEP do 1 </w:t>
      </w:r>
      <w:proofErr w:type="spellStart"/>
      <w:r w:rsidR="00DF17A5" w:rsidRPr="00F45C63">
        <w:rPr>
          <w:rFonts w:ascii="Cambria" w:hAnsi="Cambria"/>
          <w:sz w:val="22"/>
          <w:szCs w:val="22"/>
        </w:rPr>
        <w:t>kV</w:t>
      </w:r>
      <w:proofErr w:type="spellEnd"/>
      <w:r w:rsidR="00DF17A5" w:rsidRPr="00F45C63">
        <w:rPr>
          <w:rFonts w:ascii="Cambria" w:hAnsi="Cambria"/>
          <w:sz w:val="22"/>
          <w:szCs w:val="22"/>
        </w:rPr>
        <w:t xml:space="preserve"> - elektryczne.</w:t>
      </w:r>
    </w:p>
    <w:p w14:paraId="00AC9CCF" w14:textId="5042B998" w:rsidR="00333EEB" w:rsidRPr="00F45C63" w:rsidRDefault="00333EEB" w:rsidP="00333EEB">
      <w:pPr>
        <w:pStyle w:val="Akapitzlist"/>
        <w:numPr>
          <w:ilvl w:val="0"/>
          <w:numId w:val="14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F45C63">
        <w:rPr>
          <w:rFonts w:ascii="Cambria" w:hAnsi="Cambria"/>
          <w:sz w:val="22"/>
          <w:szCs w:val="22"/>
        </w:rPr>
        <w:lastRenderedPageBreak/>
        <w:t xml:space="preserve">Wymagane zaświadczenie lekarskie o braku przeciwwskazań do pracy </w:t>
      </w:r>
      <w:r w:rsidR="002C5D2A" w:rsidRPr="00F45C63">
        <w:rPr>
          <w:rFonts w:ascii="Cambria" w:hAnsi="Cambria"/>
          <w:sz w:val="22"/>
          <w:szCs w:val="22"/>
        </w:rPr>
        <w:t xml:space="preserve">na </w:t>
      </w:r>
      <w:r w:rsidRPr="00F45C63">
        <w:rPr>
          <w:rFonts w:ascii="Cambria" w:hAnsi="Cambria"/>
          <w:sz w:val="22"/>
          <w:szCs w:val="22"/>
        </w:rPr>
        <w:t xml:space="preserve"> wysokości </w:t>
      </w:r>
      <w:r w:rsidR="002C5D2A" w:rsidRPr="00F45C63">
        <w:rPr>
          <w:rFonts w:ascii="Cambria" w:hAnsi="Cambria"/>
          <w:sz w:val="22"/>
          <w:szCs w:val="22"/>
        </w:rPr>
        <w:t>do</w:t>
      </w:r>
      <w:r w:rsidRPr="00F45C63">
        <w:rPr>
          <w:rFonts w:ascii="Cambria" w:hAnsi="Cambria"/>
          <w:sz w:val="22"/>
          <w:szCs w:val="22"/>
        </w:rPr>
        <w:t xml:space="preserve"> 3 metr</w:t>
      </w:r>
      <w:r w:rsidR="002C5D2A" w:rsidRPr="00F45C63">
        <w:rPr>
          <w:rFonts w:ascii="Cambria" w:hAnsi="Cambria"/>
          <w:sz w:val="22"/>
          <w:szCs w:val="22"/>
        </w:rPr>
        <w:t>ów</w:t>
      </w:r>
      <w:r w:rsidRPr="00F45C63">
        <w:rPr>
          <w:rFonts w:ascii="Cambria" w:hAnsi="Cambria"/>
          <w:sz w:val="22"/>
          <w:szCs w:val="22"/>
        </w:rPr>
        <w:t>.</w:t>
      </w:r>
    </w:p>
    <w:p w14:paraId="6323AA29" w14:textId="77777777" w:rsidR="00DF17A5" w:rsidRPr="00F45C63" w:rsidRDefault="00DF17A5" w:rsidP="00DF17A5">
      <w:pPr>
        <w:pStyle w:val="Akapitzlist"/>
        <w:numPr>
          <w:ilvl w:val="0"/>
          <w:numId w:val="14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F45C63">
        <w:rPr>
          <w:rFonts w:ascii="Cambria" w:hAnsi="Cambria"/>
          <w:sz w:val="22"/>
          <w:szCs w:val="22"/>
        </w:rPr>
        <w:t>Kultura osobista, dyspozycyjność, dokładność oraz rzetelność.</w:t>
      </w:r>
    </w:p>
    <w:p w14:paraId="6A43C766" w14:textId="77777777" w:rsidR="00DF17A5" w:rsidRPr="00485B20" w:rsidRDefault="00DF17A5" w:rsidP="00DF17A5">
      <w:pPr>
        <w:pStyle w:val="Akapitzlist"/>
        <w:numPr>
          <w:ilvl w:val="0"/>
          <w:numId w:val="14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Umiejętność szybkiej reakcji oraz praca pod presją czasu.</w:t>
      </w:r>
    </w:p>
    <w:p w14:paraId="45459275" w14:textId="77777777" w:rsidR="00DF17A5" w:rsidRPr="00485B20" w:rsidRDefault="00DF17A5" w:rsidP="00DF17A5">
      <w:pPr>
        <w:pStyle w:val="Akapitzlist"/>
        <w:numPr>
          <w:ilvl w:val="0"/>
          <w:numId w:val="14"/>
        </w:numPr>
        <w:suppressAutoHyphens w:val="0"/>
        <w:spacing w:after="160" w:line="259" w:lineRule="auto"/>
        <w:jc w:val="both"/>
        <w:rPr>
          <w:rFonts w:ascii="Cambria" w:hAnsi="Cambria"/>
          <w:sz w:val="22"/>
          <w:szCs w:val="22"/>
        </w:rPr>
      </w:pPr>
      <w:r w:rsidRPr="00485B20">
        <w:rPr>
          <w:rFonts w:ascii="Cambria" w:hAnsi="Cambria"/>
          <w:sz w:val="22"/>
          <w:szCs w:val="22"/>
        </w:rPr>
        <w:t>Dbanie o wygląd osobisty (estetyka, prezencja) – czysty i schludny strój przystosowany do pracy w terenie oraz w pomieszczeniach (np. podczas drobnych napraw przy Gościu).</w:t>
      </w:r>
    </w:p>
    <w:p w14:paraId="19107CC1" w14:textId="77777777" w:rsidR="00DF17A5" w:rsidRPr="00485B20" w:rsidRDefault="00DF17A5" w:rsidP="00DF17A5">
      <w:pPr>
        <w:pStyle w:val="Akapitzlist"/>
        <w:jc w:val="both"/>
        <w:rPr>
          <w:rFonts w:ascii="Cambria" w:hAnsi="Cambria"/>
          <w:sz w:val="22"/>
          <w:szCs w:val="22"/>
        </w:rPr>
      </w:pPr>
    </w:p>
    <w:p w14:paraId="288EC152" w14:textId="5F88B42D" w:rsidR="00DF17A5" w:rsidRPr="00B222EC" w:rsidRDefault="004F25BC" w:rsidP="00DF17A5">
      <w:pPr>
        <w:pStyle w:val="Akapitzlist"/>
        <w:jc w:val="both"/>
        <w:rPr>
          <w:rFonts w:ascii="Cambria" w:hAnsi="Cambria"/>
          <w:bCs/>
          <w:sz w:val="22"/>
          <w:szCs w:val="22"/>
        </w:rPr>
      </w:pPr>
      <w:r w:rsidRPr="00B222EC">
        <w:rPr>
          <w:rFonts w:ascii="Cambria" w:hAnsi="Cambria"/>
          <w:bCs/>
          <w:sz w:val="22"/>
          <w:szCs w:val="22"/>
        </w:rPr>
        <w:t>Odzież wierzchnia dla  osoby wykonującej prace gospodarcze wewnątrz budynku hotelowego powinna obejmować:</w:t>
      </w:r>
    </w:p>
    <w:p w14:paraId="079B2C07" w14:textId="671FF87C" w:rsidR="00DF17A5" w:rsidRPr="00B222EC" w:rsidRDefault="00DF17A5" w:rsidP="00DF17A5">
      <w:pPr>
        <w:pStyle w:val="Akapitzlist"/>
        <w:jc w:val="both"/>
        <w:rPr>
          <w:rFonts w:ascii="Cambria" w:hAnsi="Cambria"/>
          <w:bCs/>
          <w:sz w:val="22"/>
          <w:szCs w:val="22"/>
        </w:rPr>
      </w:pPr>
      <w:r w:rsidRPr="00B222EC">
        <w:rPr>
          <w:rFonts w:ascii="Cambria" w:hAnsi="Cambria"/>
          <w:bCs/>
          <w:sz w:val="22"/>
          <w:szCs w:val="22"/>
        </w:rPr>
        <w:t>T-shirt polo, spodnie w kolorze ciemnym, czarne półbuty</w:t>
      </w:r>
      <w:r w:rsidR="00E91FFF" w:rsidRPr="00B222EC">
        <w:rPr>
          <w:rFonts w:ascii="Cambria" w:hAnsi="Cambria"/>
          <w:bCs/>
          <w:sz w:val="22"/>
          <w:szCs w:val="22"/>
        </w:rPr>
        <w:t xml:space="preserve"> (bezpieczne i schludne obuwie dobrane odpowiednio do wykonywanych czynności)</w:t>
      </w:r>
      <w:r w:rsidRPr="00B222EC">
        <w:rPr>
          <w:rFonts w:ascii="Cambria" w:hAnsi="Cambria"/>
          <w:bCs/>
          <w:sz w:val="22"/>
          <w:szCs w:val="22"/>
        </w:rPr>
        <w:t>.</w:t>
      </w:r>
    </w:p>
    <w:p w14:paraId="0447843C" w14:textId="77777777" w:rsidR="004F25BC" w:rsidRDefault="004F25BC" w:rsidP="00DF17A5">
      <w:pPr>
        <w:pStyle w:val="Akapitzlist"/>
        <w:jc w:val="both"/>
        <w:rPr>
          <w:rFonts w:ascii="Cambria" w:hAnsi="Cambria"/>
          <w:sz w:val="22"/>
          <w:szCs w:val="22"/>
        </w:rPr>
      </w:pPr>
    </w:p>
    <w:p w14:paraId="46A89397" w14:textId="756B2AD6" w:rsidR="004F25BC" w:rsidRDefault="004F25BC" w:rsidP="00DF17A5">
      <w:pPr>
        <w:pStyle w:val="Akapitzlist"/>
        <w:jc w:val="both"/>
        <w:rPr>
          <w:rFonts w:ascii="Cambria" w:hAnsi="Cambria"/>
          <w:sz w:val="22"/>
          <w:szCs w:val="22"/>
        </w:rPr>
      </w:pPr>
      <w:r w:rsidRPr="004F25BC">
        <w:rPr>
          <w:rFonts w:ascii="Cambria" w:hAnsi="Cambria"/>
          <w:sz w:val="22"/>
          <w:szCs w:val="22"/>
        </w:rPr>
        <w:t xml:space="preserve">Odzież wierzchnia dla  osoby wykonującej prace gospodarcze </w:t>
      </w:r>
      <w:r w:rsidR="0012429B">
        <w:rPr>
          <w:rFonts w:ascii="Cambria" w:hAnsi="Cambria"/>
          <w:sz w:val="22"/>
          <w:szCs w:val="22"/>
        </w:rPr>
        <w:t>na ter</w:t>
      </w:r>
      <w:r w:rsidR="00E91FFF">
        <w:rPr>
          <w:rFonts w:ascii="Cambria" w:hAnsi="Cambria"/>
          <w:sz w:val="22"/>
          <w:szCs w:val="22"/>
        </w:rPr>
        <w:t>e</w:t>
      </w:r>
      <w:r w:rsidR="0012429B">
        <w:rPr>
          <w:rFonts w:ascii="Cambria" w:hAnsi="Cambria"/>
          <w:sz w:val="22"/>
          <w:szCs w:val="22"/>
        </w:rPr>
        <w:t>nach zewnętrznych</w:t>
      </w:r>
      <w:r w:rsidRPr="004F25BC">
        <w:rPr>
          <w:rFonts w:ascii="Cambria" w:hAnsi="Cambria"/>
          <w:sz w:val="22"/>
          <w:szCs w:val="22"/>
        </w:rPr>
        <w:t xml:space="preserve"> budynku hotelowego powinna obejmować:</w:t>
      </w:r>
    </w:p>
    <w:p w14:paraId="2FE58CCF" w14:textId="4E513D82" w:rsidR="004F25BC" w:rsidRPr="00B222EC" w:rsidRDefault="004F25BC" w:rsidP="004F25BC">
      <w:pPr>
        <w:pStyle w:val="Akapitzlist"/>
        <w:jc w:val="both"/>
        <w:rPr>
          <w:rFonts w:ascii="Cambria" w:hAnsi="Cambria" w:cs="Arial"/>
          <w:bCs/>
          <w:sz w:val="22"/>
          <w:szCs w:val="22"/>
        </w:rPr>
      </w:pPr>
      <w:r w:rsidRPr="00B222EC">
        <w:rPr>
          <w:rFonts w:ascii="Cambria" w:hAnsi="Cambria" w:cs="Arial"/>
          <w:bCs/>
          <w:sz w:val="22"/>
          <w:szCs w:val="22"/>
        </w:rPr>
        <w:t>Kurtkę roboczą / ocieplaną</w:t>
      </w:r>
      <w:r w:rsidR="0012429B" w:rsidRPr="00B222EC">
        <w:rPr>
          <w:rFonts w:ascii="Cambria" w:hAnsi="Cambria" w:cs="Arial"/>
          <w:bCs/>
          <w:sz w:val="22"/>
          <w:szCs w:val="22"/>
        </w:rPr>
        <w:t xml:space="preserve"> (chroniącą</w:t>
      </w:r>
      <w:r w:rsidRPr="00B222EC">
        <w:rPr>
          <w:rFonts w:ascii="Cambria" w:hAnsi="Cambria" w:cs="Arial"/>
          <w:bCs/>
          <w:sz w:val="22"/>
          <w:szCs w:val="22"/>
        </w:rPr>
        <w:t xml:space="preserve"> przed czynnikami atmosferycznymi</w:t>
      </w:r>
      <w:r w:rsidR="0012429B" w:rsidRPr="00B222EC">
        <w:rPr>
          <w:rFonts w:ascii="Cambria" w:hAnsi="Cambria" w:cs="Arial"/>
          <w:bCs/>
          <w:sz w:val="22"/>
          <w:szCs w:val="22"/>
        </w:rPr>
        <w:t>)</w:t>
      </w:r>
      <w:r w:rsidRPr="00B222EC">
        <w:rPr>
          <w:rFonts w:ascii="Cambria" w:hAnsi="Cambria" w:cs="Arial"/>
          <w:bCs/>
          <w:sz w:val="22"/>
          <w:szCs w:val="22"/>
        </w:rPr>
        <w:t>. Dla pracujących w deszczu powinna spełniać normę EN 343 (odporność na przenikanie wody).</w:t>
      </w:r>
    </w:p>
    <w:p w14:paraId="1457BB57" w14:textId="77777777" w:rsidR="004F25BC" w:rsidRPr="00B222EC" w:rsidRDefault="004F25BC" w:rsidP="004F25BC">
      <w:pPr>
        <w:pStyle w:val="Akapitzlist"/>
        <w:jc w:val="both"/>
        <w:rPr>
          <w:rFonts w:ascii="Cambria" w:hAnsi="Cambria" w:cs="Arial"/>
          <w:bCs/>
          <w:sz w:val="22"/>
          <w:szCs w:val="22"/>
        </w:rPr>
      </w:pPr>
      <w:r w:rsidRPr="00B222EC">
        <w:rPr>
          <w:rFonts w:ascii="Cambria" w:hAnsi="Cambria" w:cs="Arial"/>
          <w:bCs/>
          <w:sz w:val="22"/>
          <w:szCs w:val="22"/>
        </w:rPr>
        <w:t>Spodnie robocze: Najczęściej typu ogrodniczki lub do pasa, wykonane z materiałów odpornych na przetarcia.</w:t>
      </w:r>
    </w:p>
    <w:p w14:paraId="04BABFCB" w14:textId="1A1D2579" w:rsidR="004C405B" w:rsidRPr="00B222EC" w:rsidRDefault="004F25BC" w:rsidP="004C405B">
      <w:pPr>
        <w:pStyle w:val="Akapitzlist"/>
        <w:jc w:val="both"/>
        <w:rPr>
          <w:rFonts w:ascii="Cambria" w:hAnsi="Cambria" w:cs="Arial"/>
          <w:bCs/>
          <w:sz w:val="22"/>
          <w:szCs w:val="22"/>
        </w:rPr>
      </w:pPr>
      <w:r w:rsidRPr="00B222EC">
        <w:rPr>
          <w:rFonts w:ascii="Cambria" w:hAnsi="Cambria" w:cs="Arial"/>
          <w:bCs/>
          <w:sz w:val="22"/>
          <w:szCs w:val="22"/>
        </w:rPr>
        <w:t>Obuwie ochronne</w:t>
      </w:r>
      <w:r w:rsidR="004C405B">
        <w:rPr>
          <w:rFonts w:ascii="Cambria" w:hAnsi="Cambria" w:cs="Arial"/>
          <w:bCs/>
          <w:sz w:val="22"/>
          <w:szCs w:val="22"/>
        </w:rPr>
        <w:t xml:space="preserve"> zgodne z obowiązującymi normami.</w:t>
      </w:r>
    </w:p>
    <w:p w14:paraId="1D471EF8" w14:textId="6173F581" w:rsidR="00B70653" w:rsidRPr="004C405B" w:rsidRDefault="00B70653" w:rsidP="004C405B">
      <w:pPr>
        <w:jc w:val="both"/>
        <w:rPr>
          <w:rFonts w:ascii="Cambria" w:hAnsi="Cambria" w:cs="Arial"/>
          <w:bCs/>
          <w:sz w:val="22"/>
          <w:szCs w:val="22"/>
        </w:rPr>
      </w:pPr>
      <w:r w:rsidRPr="004C405B">
        <w:rPr>
          <w:rFonts w:ascii="Cambria" w:hAnsi="Cambria"/>
          <w:color w:val="FF0000"/>
          <w:sz w:val="22"/>
          <w:szCs w:val="22"/>
        </w:rPr>
        <w:tab/>
      </w:r>
    </w:p>
    <w:p w14:paraId="38ECAE9F" w14:textId="77777777" w:rsidR="00B70653" w:rsidRPr="00B70653" w:rsidRDefault="00B70653" w:rsidP="00B70653"/>
    <w:p w14:paraId="5AD818E0" w14:textId="49CCB4C6" w:rsidR="00B70653" w:rsidRDefault="002D12E3" w:rsidP="00B70653">
      <w:pPr>
        <w:rPr>
          <w:b/>
        </w:rPr>
      </w:pPr>
      <w:r>
        <w:rPr>
          <w:b/>
        </w:rPr>
        <w:t>IV</w:t>
      </w:r>
      <w:r w:rsidRPr="002D12E3">
        <w:rPr>
          <w:b/>
        </w:rPr>
        <w:t>)</w:t>
      </w:r>
      <w:r w:rsidRPr="002D12E3">
        <w:rPr>
          <w:b/>
        </w:rPr>
        <w:tab/>
        <w:t>CZYN</w:t>
      </w:r>
      <w:r>
        <w:rPr>
          <w:b/>
        </w:rPr>
        <w:t>NOŚCI ZWIĄZANE Z USŁUGĄ PRANIA BIELIZNY HOTELOWEJ W PRALNI CHEMICZNEJ.</w:t>
      </w:r>
    </w:p>
    <w:p w14:paraId="533C426A" w14:textId="77777777" w:rsidR="002D12E3" w:rsidRDefault="002D12E3" w:rsidP="00B70653">
      <w:pPr>
        <w:rPr>
          <w:b/>
        </w:rPr>
      </w:pPr>
    </w:p>
    <w:p w14:paraId="4D3FE8B8" w14:textId="77777777" w:rsidR="002D12E3" w:rsidRPr="002D12E3" w:rsidRDefault="002D12E3" w:rsidP="00B70653">
      <w:pPr>
        <w:rPr>
          <w:b/>
        </w:rPr>
      </w:pPr>
    </w:p>
    <w:p w14:paraId="265E9FED" w14:textId="6328EBE3" w:rsidR="00B70653" w:rsidRPr="002D12E3" w:rsidRDefault="002D12E3" w:rsidP="00B70653">
      <w:pPr>
        <w:rPr>
          <w:rFonts w:ascii="Cambria" w:hAnsi="Cambria"/>
          <w:sz w:val="22"/>
          <w:szCs w:val="22"/>
        </w:rPr>
      </w:pPr>
      <w:r w:rsidRPr="002D12E3">
        <w:rPr>
          <w:rFonts w:ascii="Cambria" w:hAnsi="Cambria"/>
          <w:sz w:val="22"/>
          <w:szCs w:val="22"/>
        </w:rPr>
        <w:t>Zamawiający zastrzega, że usługa pralnicza nie może być wykonywana w tunelach pralniczych.</w:t>
      </w:r>
    </w:p>
    <w:p w14:paraId="42505620" w14:textId="6D487B07" w:rsidR="00B70653" w:rsidRPr="00B70653" w:rsidRDefault="00B70653" w:rsidP="00B70653">
      <w:pPr>
        <w:tabs>
          <w:tab w:val="left" w:pos="2420"/>
        </w:tabs>
      </w:pPr>
      <w:r>
        <w:tab/>
      </w:r>
    </w:p>
    <w:sectPr w:rsidR="00B70653" w:rsidRPr="00B70653" w:rsidSect="007E7F84">
      <w:footerReference w:type="default" r:id="rId8"/>
      <w:footerReference w:type="first" r:id="rId9"/>
      <w:pgSz w:w="11905" w:h="16837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2CC128" w14:textId="77777777" w:rsidR="00A0025A" w:rsidRDefault="00A0025A">
      <w:r>
        <w:separator/>
      </w:r>
    </w:p>
  </w:endnote>
  <w:endnote w:type="continuationSeparator" w:id="0">
    <w:p w14:paraId="4A705183" w14:textId="77777777" w:rsidR="00A0025A" w:rsidRDefault="00A00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DDAD9B" w14:textId="77777777" w:rsidR="00E161FE" w:rsidRDefault="00E161F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59F46B" w14:textId="77777777" w:rsidR="00E161FE" w:rsidRPr="00992B9E" w:rsidRDefault="00E161F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F45C63">
      <w:rPr>
        <w:rFonts w:ascii="Cambria" w:hAnsi="Cambria"/>
        <w:noProof/>
      </w:rPr>
      <w:t>5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20026FEF" w14:textId="77777777" w:rsidR="00E161FE" w:rsidRPr="00992B9E" w:rsidRDefault="00E161F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0F102" w14:textId="77777777" w:rsidR="00E161FE" w:rsidRDefault="00E161FE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4DACF84" w14:textId="77777777" w:rsidR="00E161FE" w:rsidRPr="00C469FC" w:rsidRDefault="00E161FE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F45C63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2957C31C" w14:textId="77777777" w:rsidR="00E161FE" w:rsidRPr="00C469FC" w:rsidRDefault="00E161F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0C1221" w14:textId="77777777" w:rsidR="00A0025A" w:rsidRDefault="00A0025A">
      <w:r>
        <w:separator/>
      </w:r>
    </w:p>
  </w:footnote>
  <w:footnote w:type="continuationSeparator" w:id="0">
    <w:p w14:paraId="21163CD8" w14:textId="77777777" w:rsidR="00A0025A" w:rsidRDefault="00A002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4415060"/>
    <w:multiLevelType w:val="hybridMultilevel"/>
    <w:tmpl w:val="502873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6CF64B7"/>
    <w:multiLevelType w:val="hybridMultilevel"/>
    <w:tmpl w:val="68168A2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3593CAB"/>
    <w:multiLevelType w:val="multilevel"/>
    <w:tmpl w:val="2D183C30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25EC1219"/>
    <w:multiLevelType w:val="multilevel"/>
    <w:tmpl w:val="5BBA7750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262E7130"/>
    <w:multiLevelType w:val="hybridMultilevel"/>
    <w:tmpl w:val="2AA67E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17C2E97"/>
    <w:multiLevelType w:val="hybridMultilevel"/>
    <w:tmpl w:val="3EF4795C"/>
    <w:lvl w:ilvl="0" w:tplc="1E0ABF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2C97B8D"/>
    <w:multiLevelType w:val="multilevel"/>
    <w:tmpl w:val="5BBA7750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1" w15:restartNumberingAfterBreak="0">
    <w:nsid w:val="44D42A8F"/>
    <w:multiLevelType w:val="multilevel"/>
    <w:tmpl w:val="E5D24B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211" w:hanging="360"/>
      </w:pPr>
      <w:rPr>
        <w:strike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5FE6756"/>
    <w:multiLevelType w:val="hybridMultilevel"/>
    <w:tmpl w:val="EF4E1904"/>
    <w:lvl w:ilvl="0" w:tplc="14FEA314">
      <w:start w:val="4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463E082F"/>
    <w:multiLevelType w:val="hybridMultilevel"/>
    <w:tmpl w:val="21F4F5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A9C19F6"/>
    <w:multiLevelType w:val="hybridMultilevel"/>
    <w:tmpl w:val="3EF4795C"/>
    <w:lvl w:ilvl="0" w:tplc="1E0ABF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F54685"/>
    <w:multiLevelType w:val="hybridMultilevel"/>
    <w:tmpl w:val="3EF4795C"/>
    <w:lvl w:ilvl="0" w:tplc="1E0ABF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5B41B93"/>
    <w:multiLevelType w:val="hybridMultilevel"/>
    <w:tmpl w:val="3EF4795C"/>
    <w:lvl w:ilvl="0" w:tplc="1E0ABF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4E1D05"/>
    <w:multiLevelType w:val="multilevel"/>
    <w:tmpl w:val="98A0B1AA"/>
    <w:lvl w:ilvl="0">
      <w:start w:val="1"/>
      <w:numFmt w:val="upperRoman"/>
      <w:lvlText w:val="%1)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trike w:val="0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9" w15:restartNumberingAfterBreak="0">
    <w:nsid w:val="5DBD736E"/>
    <w:multiLevelType w:val="hybridMultilevel"/>
    <w:tmpl w:val="3EF4795C"/>
    <w:lvl w:ilvl="0" w:tplc="1E0ABF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FE5D12"/>
    <w:multiLevelType w:val="multilevel"/>
    <w:tmpl w:val="57C0D96C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67655A23"/>
    <w:multiLevelType w:val="multilevel"/>
    <w:tmpl w:val="CF9E992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>
      <w:start w:val="1"/>
      <w:numFmt w:val="lowerLetter"/>
      <w:lvlText w:val="%3)"/>
      <w:lvlJc w:val="left"/>
      <w:pPr>
        <w:tabs>
          <w:tab w:val="num" w:pos="1211"/>
        </w:tabs>
        <w:ind w:left="1211" w:hanging="360"/>
      </w:pPr>
      <w:rPr>
        <w:strike w:val="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53" w15:restartNumberingAfterBreak="0">
    <w:nsid w:val="79C53AD9"/>
    <w:multiLevelType w:val="hybridMultilevel"/>
    <w:tmpl w:val="C57CA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C482F80"/>
    <w:multiLevelType w:val="multilevel"/>
    <w:tmpl w:val="0C6A815E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strike w:val="0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2"/>
    <w:lvlOverride w:ilvl="0">
      <w:startOverride w:val="1"/>
    </w:lvlOverride>
  </w:num>
  <w:num w:numId="3">
    <w:abstractNumId w:val="48"/>
    <w:lvlOverride w:ilvl="0">
      <w:startOverride w:val="1"/>
    </w:lvlOverride>
  </w:num>
  <w:num w:numId="4">
    <w:abstractNumId w:val="40"/>
    <w:lvlOverride w:ilvl="0">
      <w:startOverride w:val="1"/>
    </w:lvlOverride>
  </w:num>
  <w:num w:numId="5">
    <w:abstractNumId w:val="47"/>
  </w:num>
  <w:num w:numId="6">
    <w:abstractNumId w:val="45"/>
  </w:num>
  <w:num w:numId="7">
    <w:abstractNumId w:val="36"/>
  </w:num>
  <w:num w:numId="8">
    <w:abstractNumId w:val="42"/>
  </w:num>
  <w:num w:numId="9">
    <w:abstractNumId w:val="39"/>
  </w:num>
  <w:num w:numId="10">
    <w:abstractNumId w:val="44"/>
  </w:num>
  <w:num w:numId="11">
    <w:abstractNumId w:val="37"/>
  </w:num>
  <w:num w:numId="12">
    <w:abstractNumId w:val="53"/>
  </w:num>
  <w:num w:numId="13">
    <w:abstractNumId w:val="46"/>
  </w:num>
  <w:num w:numId="14">
    <w:abstractNumId w:val="49"/>
  </w:num>
  <w:num w:numId="15">
    <w:abstractNumId w:val="38"/>
  </w:num>
  <w:num w:numId="16">
    <w:abstractNumId w:val="51"/>
  </w:num>
  <w:num w:numId="17">
    <w:abstractNumId w:val="33"/>
  </w:num>
  <w:num w:numId="18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4"/>
  </w:num>
  <w:num w:numId="22">
    <w:abstractNumId w:val="31"/>
  </w:num>
  <w:num w:numId="23">
    <w:abstractNumId w:val="43"/>
  </w:num>
  <w:num w:numId="24">
    <w:abstractNumId w:val="41"/>
  </w:num>
  <w:num w:numId="25">
    <w:abstractNumId w:val="35"/>
  </w:num>
  <w:num w:numId="26">
    <w:abstractNumId w:val="50"/>
  </w:num>
  <w:num w:numId="27">
    <w:abstractNumId w:val="3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2FD9"/>
    <w:rsid w:val="000047B5"/>
    <w:rsid w:val="000054CB"/>
    <w:rsid w:val="000064F0"/>
    <w:rsid w:val="0000654F"/>
    <w:rsid w:val="00006F53"/>
    <w:rsid w:val="000073DE"/>
    <w:rsid w:val="00007BC4"/>
    <w:rsid w:val="00011C75"/>
    <w:rsid w:val="000125AB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3FA5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09A2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304D"/>
    <w:rsid w:val="000741F9"/>
    <w:rsid w:val="00081839"/>
    <w:rsid w:val="00082197"/>
    <w:rsid w:val="0008241E"/>
    <w:rsid w:val="00084111"/>
    <w:rsid w:val="00084DF2"/>
    <w:rsid w:val="00085222"/>
    <w:rsid w:val="0009111C"/>
    <w:rsid w:val="00091245"/>
    <w:rsid w:val="00094A0A"/>
    <w:rsid w:val="000956FA"/>
    <w:rsid w:val="00095983"/>
    <w:rsid w:val="00096955"/>
    <w:rsid w:val="000A2969"/>
    <w:rsid w:val="000A4391"/>
    <w:rsid w:val="000A61E6"/>
    <w:rsid w:val="000A6412"/>
    <w:rsid w:val="000A68E5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687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429B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948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5EA"/>
    <w:rsid w:val="001859A6"/>
    <w:rsid w:val="00186667"/>
    <w:rsid w:val="00187047"/>
    <w:rsid w:val="00187E27"/>
    <w:rsid w:val="00187EAD"/>
    <w:rsid w:val="00187EB0"/>
    <w:rsid w:val="00190666"/>
    <w:rsid w:val="00193DD8"/>
    <w:rsid w:val="0019446E"/>
    <w:rsid w:val="001961A4"/>
    <w:rsid w:val="001975D9"/>
    <w:rsid w:val="001A098A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0AAE"/>
    <w:rsid w:val="001B224A"/>
    <w:rsid w:val="001B3CDD"/>
    <w:rsid w:val="001B4158"/>
    <w:rsid w:val="001B47BF"/>
    <w:rsid w:val="001B752F"/>
    <w:rsid w:val="001C05C9"/>
    <w:rsid w:val="001C204A"/>
    <w:rsid w:val="001C208E"/>
    <w:rsid w:val="001C2F87"/>
    <w:rsid w:val="001C3D38"/>
    <w:rsid w:val="001C3DD1"/>
    <w:rsid w:val="001C4046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4B97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43F2"/>
    <w:rsid w:val="002174DA"/>
    <w:rsid w:val="00220509"/>
    <w:rsid w:val="00220DA4"/>
    <w:rsid w:val="002237BE"/>
    <w:rsid w:val="002237F6"/>
    <w:rsid w:val="00223922"/>
    <w:rsid w:val="00223AF8"/>
    <w:rsid w:val="00225AF8"/>
    <w:rsid w:val="00230609"/>
    <w:rsid w:val="00232662"/>
    <w:rsid w:val="00232E70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500FC"/>
    <w:rsid w:val="00250524"/>
    <w:rsid w:val="0025330C"/>
    <w:rsid w:val="00254C47"/>
    <w:rsid w:val="00255209"/>
    <w:rsid w:val="00255873"/>
    <w:rsid w:val="00256514"/>
    <w:rsid w:val="00256DAF"/>
    <w:rsid w:val="002603CC"/>
    <w:rsid w:val="002625B6"/>
    <w:rsid w:val="002626B0"/>
    <w:rsid w:val="002631AA"/>
    <w:rsid w:val="00263AFD"/>
    <w:rsid w:val="00264292"/>
    <w:rsid w:val="00265A17"/>
    <w:rsid w:val="00266972"/>
    <w:rsid w:val="00266FDF"/>
    <w:rsid w:val="002705E7"/>
    <w:rsid w:val="00270BBB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4FC3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A6F3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5D2A"/>
    <w:rsid w:val="002C61DF"/>
    <w:rsid w:val="002C6678"/>
    <w:rsid w:val="002D12E3"/>
    <w:rsid w:val="002D4470"/>
    <w:rsid w:val="002D5979"/>
    <w:rsid w:val="002D642D"/>
    <w:rsid w:val="002D7967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0777"/>
    <w:rsid w:val="00301946"/>
    <w:rsid w:val="00302A58"/>
    <w:rsid w:val="00302DBD"/>
    <w:rsid w:val="00303560"/>
    <w:rsid w:val="003039DF"/>
    <w:rsid w:val="003053D1"/>
    <w:rsid w:val="00307D89"/>
    <w:rsid w:val="0031048C"/>
    <w:rsid w:val="0031054E"/>
    <w:rsid w:val="00310B7D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3EEB"/>
    <w:rsid w:val="003358F3"/>
    <w:rsid w:val="00336101"/>
    <w:rsid w:val="00336F69"/>
    <w:rsid w:val="00340A5D"/>
    <w:rsid w:val="00342BB8"/>
    <w:rsid w:val="00347082"/>
    <w:rsid w:val="003502EC"/>
    <w:rsid w:val="003505ED"/>
    <w:rsid w:val="0035299D"/>
    <w:rsid w:val="003537E3"/>
    <w:rsid w:val="00353BC1"/>
    <w:rsid w:val="00353CB4"/>
    <w:rsid w:val="0035464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61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96E12"/>
    <w:rsid w:val="003A188D"/>
    <w:rsid w:val="003A2397"/>
    <w:rsid w:val="003A2F39"/>
    <w:rsid w:val="003A3E62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31D1"/>
    <w:rsid w:val="003C425C"/>
    <w:rsid w:val="003C4BAD"/>
    <w:rsid w:val="003C61B6"/>
    <w:rsid w:val="003C780D"/>
    <w:rsid w:val="003D132E"/>
    <w:rsid w:val="003D141C"/>
    <w:rsid w:val="003D1B08"/>
    <w:rsid w:val="003D1E3B"/>
    <w:rsid w:val="003D2AE5"/>
    <w:rsid w:val="003D5ACF"/>
    <w:rsid w:val="003D6213"/>
    <w:rsid w:val="003D6C5A"/>
    <w:rsid w:val="003E0BAF"/>
    <w:rsid w:val="003E0C22"/>
    <w:rsid w:val="003E17BD"/>
    <w:rsid w:val="003E3B67"/>
    <w:rsid w:val="003E4554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6C43"/>
    <w:rsid w:val="0040779D"/>
    <w:rsid w:val="00410A11"/>
    <w:rsid w:val="00410DE0"/>
    <w:rsid w:val="00413305"/>
    <w:rsid w:val="00413C83"/>
    <w:rsid w:val="00416364"/>
    <w:rsid w:val="00416837"/>
    <w:rsid w:val="004176F8"/>
    <w:rsid w:val="00417FAD"/>
    <w:rsid w:val="004203B1"/>
    <w:rsid w:val="0042077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19A"/>
    <w:rsid w:val="00442432"/>
    <w:rsid w:val="00443576"/>
    <w:rsid w:val="00443F67"/>
    <w:rsid w:val="004453A8"/>
    <w:rsid w:val="00445412"/>
    <w:rsid w:val="00447300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67AC4"/>
    <w:rsid w:val="0047030B"/>
    <w:rsid w:val="00470ADE"/>
    <w:rsid w:val="00470BAF"/>
    <w:rsid w:val="00471194"/>
    <w:rsid w:val="00471B10"/>
    <w:rsid w:val="004720A7"/>
    <w:rsid w:val="0047504B"/>
    <w:rsid w:val="004774AC"/>
    <w:rsid w:val="00477BCB"/>
    <w:rsid w:val="00477DC7"/>
    <w:rsid w:val="00482159"/>
    <w:rsid w:val="00482BC8"/>
    <w:rsid w:val="00483775"/>
    <w:rsid w:val="004843DA"/>
    <w:rsid w:val="00485B20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0B28"/>
    <w:rsid w:val="004B2FB6"/>
    <w:rsid w:val="004B31A6"/>
    <w:rsid w:val="004B4E65"/>
    <w:rsid w:val="004B50A2"/>
    <w:rsid w:val="004C092F"/>
    <w:rsid w:val="004C099B"/>
    <w:rsid w:val="004C1B87"/>
    <w:rsid w:val="004C405B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3D80"/>
    <w:rsid w:val="004E4339"/>
    <w:rsid w:val="004E4648"/>
    <w:rsid w:val="004E5479"/>
    <w:rsid w:val="004E5856"/>
    <w:rsid w:val="004E6915"/>
    <w:rsid w:val="004E74E0"/>
    <w:rsid w:val="004F22B9"/>
    <w:rsid w:val="004F25BC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3582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2FA"/>
    <w:rsid w:val="00546655"/>
    <w:rsid w:val="005472D4"/>
    <w:rsid w:val="00547430"/>
    <w:rsid w:val="00552F10"/>
    <w:rsid w:val="005534B7"/>
    <w:rsid w:val="00554F11"/>
    <w:rsid w:val="00555363"/>
    <w:rsid w:val="00560112"/>
    <w:rsid w:val="00561994"/>
    <w:rsid w:val="00561CF5"/>
    <w:rsid w:val="00562A58"/>
    <w:rsid w:val="00566245"/>
    <w:rsid w:val="0056719D"/>
    <w:rsid w:val="005671C6"/>
    <w:rsid w:val="00571815"/>
    <w:rsid w:val="00571AC3"/>
    <w:rsid w:val="005722A1"/>
    <w:rsid w:val="005728D9"/>
    <w:rsid w:val="00573C0B"/>
    <w:rsid w:val="00573DE7"/>
    <w:rsid w:val="005755D5"/>
    <w:rsid w:val="005774BA"/>
    <w:rsid w:val="005833D6"/>
    <w:rsid w:val="00584942"/>
    <w:rsid w:val="00584BA0"/>
    <w:rsid w:val="005901E2"/>
    <w:rsid w:val="00590EA1"/>
    <w:rsid w:val="00596F86"/>
    <w:rsid w:val="005978CC"/>
    <w:rsid w:val="005A1E87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64C4"/>
    <w:rsid w:val="005D64CE"/>
    <w:rsid w:val="005D7041"/>
    <w:rsid w:val="005D7321"/>
    <w:rsid w:val="005E1890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0CB7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38A"/>
    <w:rsid w:val="0063483B"/>
    <w:rsid w:val="00643EBA"/>
    <w:rsid w:val="00644329"/>
    <w:rsid w:val="00644A37"/>
    <w:rsid w:val="006451EC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1B"/>
    <w:rsid w:val="006C26F9"/>
    <w:rsid w:val="006C32B4"/>
    <w:rsid w:val="006C72A4"/>
    <w:rsid w:val="006D076E"/>
    <w:rsid w:val="006D0D73"/>
    <w:rsid w:val="006D1BC4"/>
    <w:rsid w:val="006D2026"/>
    <w:rsid w:val="006D2B5F"/>
    <w:rsid w:val="006D3AA7"/>
    <w:rsid w:val="006D3FD1"/>
    <w:rsid w:val="006D4AEE"/>
    <w:rsid w:val="006D6FEF"/>
    <w:rsid w:val="006D706C"/>
    <w:rsid w:val="006E00B9"/>
    <w:rsid w:val="006E147D"/>
    <w:rsid w:val="006E298C"/>
    <w:rsid w:val="006E3BA0"/>
    <w:rsid w:val="006E4C7F"/>
    <w:rsid w:val="006E5A0B"/>
    <w:rsid w:val="006F0066"/>
    <w:rsid w:val="006F0AF3"/>
    <w:rsid w:val="006F0CAD"/>
    <w:rsid w:val="006F2BC2"/>
    <w:rsid w:val="006F30F5"/>
    <w:rsid w:val="006F59F5"/>
    <w:rsid w:val="006F63F1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15368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562F1"/>
    <w:rsid w:val="007611F4"/>
    <w:rsid w:val="00763044"/>
    <w:rsid w:val="007631C7"/>
    <w:rsid w:val="007645FC"/>
    <w:rsid w:val="007652FB"/>
    <w:rsid w:val="00766A10"/>
    <w:rsid w:val="00771E88"/>
    <w:rsid w:val="00772F14"/>
    <w:rsid w:val="007731AD"/>
    <w:rsid w:val="007741B1"/>
    <w:rsid w:val="007757F6"/>
    <w:rsid w:val="00775EDD"/>
    <w:rsid w:val="00776763"/>
    <w:rsid w:val="00776F34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20E9"/>
    <w:rsid w:val="00793529"/>
    <w:rsid w:val="0079373B"/>
    <w:rsid w:val="00793C30"/>
    <w:rsid w:val="0079446C"/>
    <w:rsid w:val="00794B27"/>
    <w:rsid w:val="00794E8D"/>
    <w:rsid w:val="00795C51"/>
    <w:rsid w:val="00796B24"/>
    <w:rsid w:val="007972D0"/>
    <w:rsid w:val="007A202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0C1A"/>
    <w:rsid w:val="007D1905"/>
    <w:rsid w:val="007D3991"/>
    <w:rsid w:val="007D4130"/>
    <w:rsid w:val="007D6D24"/>
    <w:rsid w:val="007E0C7E"/>
    <w:rsid w:val="007E6A14"/>
    <w:rsid w:val="007E7F8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2EB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1CC8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3486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39DF"/>
    <w:rsid w:val="008E4439"/>
    <w:rsid w:val="008E6D0D"/>
    <w:rsid w:val="008F0B20"/>
    <w:rsid w:val="008F22B6"/>
    <w:rsid w:val="008F2C3C"/>
    <w:rsid w:val="008F4331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0145"/>
    <w:rsid w:val="00931253"/>
    <w:rsid w:val="00932030"/>
    <w:rsid w:val="009341FF"/>
    <w:rsid w:val="00936D5C"/>
    <w:rsid w:val="00936F8D"/>
    <w:rsid w:val="00940A51"/>
    <w:rsid w:val="009435E4"/>
    <w:rsid w:val="00944330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24D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14AA"/>
    <w:rsid w:val="00982138"/>
    <w:rsid w:val="00982F9D"/>
    <w:rsid w:val="00983873"/>
    <w:rsid w:val="00984890"/>
    <w:rsid w:val="009859CE"/>
    <w:rsid w:val="00986210"/>
    <w:rsid w:val="00991790"/>
    <w:rsid w:val="00991CC9"/>
    <w:rsid w:val="00992B9E"/>
    <w:rsid w:val="00993368"/>
    <w:rsid w:val="009940F4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1934"/>
    <w:rsid w:val="009C45F8"/>
    <w:rsid w:val="009C63FD"/>
    <w:rsid w:val="009C6B8F"/>
    <w:rsid w:val="009D1F26"/>
    <w:rsid w:val="009D25DD"/>
    <w:rsid w:val="009D2E13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27F1"/>
    <w:rsid w:val="009E42C5"/>
    <w:rsid w:val="009F0CB1"/>
    <w:rsid w:val="009F10C3"/>
    <w:rsid w:val="009F16EF"/>
    <w:rsid w:val="009F1BDD"/>
    <w:rsid w:val="009F203E"/>
    <w:rsid w:val="009F39F1"/>
    <w:rsid w:val="009F54FC"/>
    <w:rsid w:val="00A0025A"/>
    <w:rsid w:val="00A0492F"/>
    <w:rsid w:val="00A05268"/>
    <w:rsid w:val="00A0743B"/>
    <w:rsid w:val="00A12108"/>
    <w:rsid w:val="00A1707E"/>
    <w:rsid w:val="00A17459"/>
    <w:rsid w:val="00A20CBF"/>
    <w:rsid w:val="00A22732"/>
    <w:rsid w:val="00A249A3"/>
    <w:rsid w:val="00A24BDB"/>
    <w:rsid w:val="00A26643"/>
    <w:rsid w:val="00A27A43"/>
    <w:rsid w:val="00A31726"/>
    <w:rsid w:val="00A32458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2E7"/>
    <w:rsid w:val="00A63E1F"/>
    <w:rsid w:val="00A6492A"/>
    <w:rsid w:val="00A661B8"/>
    <w:rsid w:val="00A70806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97B"/>
    <w:rsid w:val="00A85F90"/>
    <w:rsid w:val="00A85FCE"/>
    <w:rsid w:val="00A87689"/>
    <w:rsid w:val="00A9561C"/>
    <w:rsid w:val="00A95D2D"/>
    <w:rsid w:val="00A96A6D"/>
    <w:rsid w:val="00AA039B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5C50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22EC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3D16"/>
    <w:rsid w:val="00B56EDD"/>
    <w:rsid w:val="00B60043"/>
    <w:rsid w:val="00B60066"/>
    <w:rsid w:val="00B6221F"/>
    <w:rsid w:val="00B626C7"/>
    <w:rsid w:val="00B641C4"/>
    <w:rsid w:val="00B64388"/>
    <w:rsid w:val="00B6495A"/>
    <w:rsid w:val="00B64CF3"/>
    <w:rsid w:val="00B66226"/>
    <w:rsid w:val="00B676D3"/>
    <w:rsid w:val="00B70653"/>
    <w:rsid w:val="00B712C5"/>
    <w:rsid w:val="00B7184D"/>
    <w:rsid w:val="00B73F4D"/>
    <w:rsid w:val="00B74944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5D9"/>
    <w:rsid w:val="00BA0D37"/>
    <w:rsid w:val="00BA10AC"/>
    <w:rsid w:val="00BA116C"/>
    <w:rsid w:val="00BA1C8E"/>
    <w:rsid w:val="00BA2A1B"/>
    <w:rsid w:val="00BA301C"/>
    <w:rsid w:val="00BA44C8"/>
    <w:rsid w:val="00BA577B"/>
    <w:rsid w:val="00BB0327"/>
    <w:rsid w:val="00BB13A6"/>
    <w:rsid w:val="00BB2403"/>
    <w:rsid w:val="00BB2D9A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8BE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8D1"/>
    <w:rsid w:val="00C0720A"/>
    <w:rsid w:val="00C106E4"/>
    <w:rsid w:val="00C1079D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AEA"/>
    <w:rsid w:val="00C42D52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0F1C"/>
    <w:rsid w:val="00C711FB"/>
    <w:rsid w:val="00C72B98"/>
    <w:rsid w:val="00C746CB"/>
    <w:rsid w:val="00C758E7"/>
    <w:rsid w:val="00C762A6"/>
    <w:rsid w:val="00C76540"/>
    <w:rsid w:val="00C77FBA"/>
    <w:rsid w:val="00C80FCE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1B0A"/>
    <w:rsid w:val="00CA2D8E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962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0CB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140F"/>
    <w:rsid w:val="00D55D27"/>
    <w:rsid w:val="00D61342"/>
    <w:rsid w:val="00D613DE"/>
    <w:rsid w:val="00D61DB8"/>
    <w:rsid w:val="00D62F9B"/>
    <w:rsid w:val="00D630B3"/>
    <w:rsid w:val="00D64C87"/>
    <w:rsid w:val="00D6517F"/>
    <w:rsid w:val="00D66774"/>
    <w:rsid w:val="00D701CD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1F7"/>
    <w:rsid w:val="00D97EEF"/>
    <w:rsid w:val="00DA184F"/>
    <w:rsid w:val="00DA2974"/>
    <w:rsid w:val="00DA3F3B"/>
    <w:rsid w:val="00DA433C"/>
    <w:rsid w:val="00DA572B"/>
    <w:rsid w:val="00DA7204"/>
    <w:rsid w:val="00DA76AA"/>
    <w:rsid w:val="00DB07AD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17A5"/>
    <w:rsid w:val="00DF2639"/>
    <w:rsid w:val="00DF659D"/>
    <w:rsid w:val="00DF6C30"/>
    <w:rsid w:val="00DF76A6"/>
    <w:rsid w:val="00E02E5E"/>
    <w:rsid w:val="00E036D1"/>
    <w:rsid w:val="00E03C24"/>
    <w:rsid w:val="00E063E7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61FE"/>
    <w:rsid w:val="00E21968"/>
    <w:rsid w:val="00E24DEA"/>
    <w:rsid w:val="00E25959"/>
    <w:rsid w:val="00E261B0"/>
    <w:rsid w:val="00E26811"/>
    <w:rsid w:val="00E26E7D"/>
    <w:rsid w:val="00E30265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1C8"/>
    <w:rsid w:val="00E46E9B"/>
    <w:rsid w:val="00E50351"/>
    <w:rsid w:val="00E5288B"/>
    <w:rsid w:val="00E53ED8"/>
    <w:rsid w:val="00E54205"/>
    <w:rsid w:val="00E54C78"/>
    <w:rsid w:val="00E55FDB"/>
    <w:rsid w:val="00E60AB0"/>
    <w:rsid w:val="00E60E87"/>
    <w:rsid w:val="00E610EA"/>
    <w:rsid w:val="00E62565"/>
    <w:rsid w:val="00E62BDB"/>
    <w:rsid w:val="00E70480"/>
    <w:rsid w:val="00E7084A"/>
    <w:rsid w:val="00E7097B"/>
    <w:rsid w:val="00E7112A"/>
    <w:rsid w:val="00E718EA"/>
    <w:rsid w:val="00E73E08"/>
    <w:rsid w:val="00E75C24"/>
    <w:rsid w:val="00E76311"/>
    <w:rsid w:val="00E80268"/>
    <w:rsid w:val="00E80449"/>
    <w:rsid w:val="00E8271A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1FFF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729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746C"/>
    <w:rsid w:val="00F2021D"/>
    <w:rsid w:val="00F25B21"/>
    <w:rsid w:val="00F27A66"/>
    <w:rsid w:val="00F348A1"/>
    <w:rsid w:val="00F34B99"/>
    <w:rsid w:val="00F35EB3"/>
    <w:rsid w:val="00F40796"/>
    <w:rsid w:val="00F40D83"/>
    <w:rsid w:val="00F418F5"/>
    <w:rsid w:val="00F431A9"/>
    <w:rsid w:val="00F44635"/>
    <w:rsid w:val="00F45C63"/>
    <w:rsid w:val="00F46BA1"/>
    <w:rsid w:val="00F478C6"/>
    <w:rsid w:val="00F47D30"/>
    <w:rsid w:val="00F503B8"/>
    <w:rsid w:val="00F51104"/>
    <w:rsid w:val="00F542AE"/>
    <w:rsid w:val="00F549E9"/>
    <w:rsid w:val="00F569B7"/>
    <w:rsid w:val="00F56C0B"/>
    <w:rsid w:val="00F6148F"/>
    <w:rsid w:val="00F61C2D"/>
    <w:rsid w:val="00F63D2E"/>
    <w:rsid w:val="00F640C7"/>
    <w:rsid w:val="00F64CDC"/>
    <w:rsid w:val="00F65706"/>
    <w:rsid w:val="00F677FD"/>
    <w:rsid w:val="00F704E6"/>
    <w:rsid w:val="00F705CD"/>
    <w:rsid w:val="00F71B09"/>
    <w:rsid w:val="00F7475B"/>
    <w:rsid w:val="00F75AF0"/>
    <w:rsid w:val="00F774C4"/>
    <w:rsid w:val="00F77D58"/>
    <w:rsid w:val="00F8354A"/>
    <w:rsid w:val="00F8361F"/>
    <w:rsid w:val="00F83DD7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A84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402A59"/>
  <w15:docId w15:val="{EED8BE70-4A97-47DB-8B85-65A061BAA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CD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3"/>
      </w:numPr>
    </w:pPr>
  </w:style>
  <w:style w:type="paragraph" w:customStyle="1" w:styleId="Tiret1">
    <w:name w:val="Tiret 1"/>
    <w:basedOn w:val="Point1"/>
    <w:rsid w:val="00DA184F"/>
    <w:pPr>
      <w:numPr>
        <w:numId w:val="4"/>
      </w:numPr>
    </w:pPr>
  </w:style>
  <w:style w:type="paragraph" w:customStyle="1" w:styleId="Tiret2">
    <w:name w:val="Tiret 2"/>
    <w:basedOn w:val="Point2"/>
    <w:rsid w:val="00DA184F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BCB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rsid w:val="001B3CDD"/>
    <w:rPr>
      <w:rFonts w:asciiTheme="majorHAnsi" w:eastAsiaTheme="majorEastAsia" w:hAnsiTheme="majorHAnsi" w:cstheme="majorBidi"/>
      <w:i/>
      <w:iCs/>
      <w:color w:val="2E74B5" w:themeColor="accent1" w:themeShade="BF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323764">
          <w:marLeft w:val="0"/>
          <w:marRight w:val="0"/>
          <w:marTop w:val="1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3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45589">
          <w:marLeft w:val="0"/>
          <w:marRight w:val="0"/>
          <w:marTop w:val="1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3D387-0998-4E9A-BAD9-CA936FE7C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2623</Words>
  <Characters>15740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1217 N.Solec Kujawski Mirosław Wołodko</dc:creator>
  <cp:keywords/>
  <dc:description/>
  <cp:lastModifiedBy>1217 N.Solec Kujawski Katarzyna Nieznaj</cp:lastModifiedBy>
  <cp:revision>4</cp:revision>
  <cp:lastPrinted>2022-04-22T08:47:00Z</cp:lastPrinted>
  <dcterms:created xsi:type="dcterms:W3CDTF">2026-01-23T13:16:00Z</dcterms:created>
  <dcterms:modified xsi:type="dcterms:W3CDTF">2026-01-27T10:55:00Z</dcterms:modified>
</cp:coreProperties>
</file>